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proofErr w:type="gramStart"/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  <w:proofErr w:type="gramEnd"/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D221E7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3B3D2" w14:textId="60D79F6D" w:rsidR="00C81041" w:rsidRPr="00C81041" w:rsidRDefault="00C81041" w:rsidP="00C81041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C81041">
              <w:rPr>
                <w:rFonts w:eastAsia="Calibri"/>
                <w:sz w:val="18"/>
                <w:szCs w:val="18"/>
                <w:lang w:eastAsia="pl-PL"/>
              </w:rPr>
              <w:t xml:space="preserve">Urząd </w:t>
            </w:r>
            <w:r w:rsidRPr="00C81041">
              <w:rPr>
                <w:rFonts w:eastAsia="Calibri"/>
                <w:color w:val="000000"/>
                <w:sz w:val="18"/>
                <w:szCs w:val="18"/>
                <w:lang w:eastAsia="pl-PL"/>
              </w:rPr>
              <w:t>Miejski w Sulejowie</w:t>
            </w:r>
          </w:p>
          <w:p w14:paraId="072666B2" w14:textId="77777777" w:rsidR="00C81041" w:rsidRPr="00C81041" w:rsidRDefault="00C81041" w:rsidP="00C81041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C81041">
              <w:rPr>
                <w:rFonts w:eastAsia="Calibri"/>
                <w:color w:val="000000"/>
                <w:sz w:val="18"/>
                <w:szCs w:val="18"/>
                <w:lang w:eastAsia="pl-PL"/>
              </w:rPr>
              <w:t>REFERAT PODATKÓW, OPŁAT</w:t>
            </w:r>
          </w:p>
          <w:p w14:paraId="673E6140" w14:textId="77777777" w:rsidR="00C81041" w:rsidRPr="00C81041" w:rsidRDefault="00C81041" w:rsidP="00C81041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C81041">
              <w:rPr>
                <w:rFonts w:eastAsia="Calibri"/>
                <w:color w:val="000000"/>
                <w:sz w:val="18"/>
                <w:szCs w:val="18"/>
                <w:lang w:eastAsia="pl-PL"/>
              </w:rPr>
              <w:t>I OCHRONY ŚRODOWISKA</w:t>
            </w:r>
          </w:p>
          <w:p w14:paraId="5F25C2FE" w14:textId="77777777" w:rsidR="00C81041" w:rsidRPr="00C81041" w:rsidRDefault="00C81041" w:rsidP="00C81041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sz w:val="18"/>
                <w:szCs w:val="18"/>
                <w:lang w:eastAsia="pl-PL"/>
              </w:rPr>
            </w:pPr>
            <w:proofErr w:type="gramStart"/>
            <w:r w:rsidRPr="00C81041">
              <w:rPr>
                <w:rFonts w:eastAsia="Calibri"/>
                <w:sz w:val="18"/>
                <w:szCs w:val="18"/>
                <w:lang w:eastAsia="pl-PL"/>
              </w:rPr>
              <w:t>ul</w:t>
            </w:r>
            <w:proofErr w:type="gramEnd"/>
            <w:r w:rsidRPr="00C81041">
              <w:rPr>
                <w:rFonts w:eastAsia="Calibri"/>
                <w:sz w:val="18"/>
                <w:szCs w:val="18"/>
                <w:lang w:eastAsia="pl-PL"/>
              </w:rPr>
              <w:t>. Konecka 42, 97-330 Sulejów</w:t>
            </w:r>
          </w:p>
          <w:p w14:paraId="63BD7A76" w14:textId="46B675F2" w:rsidR="00715AA8" w:rsidRDefault="00C81041" w:rsidP="00C81041">
            <w:pPr>
              <w:jc w:val="center"/>
              <w:rPr>
                <w:rFonts w:eastAsia="Calibri" w:cs="Calibri"/>
                <w:sz w:val="4"/>
                <w:szCs w:val="4"/>
              </w:rPr>
            </w:pPr>
            <w:proofErr w:type="gramStart"/>
            <w:r w:rsidRPr="00C81041">
              <w:rPr>
                <w:rFonts w:eastAsia="Calibri"/>
                <w:sz w:val="18"/>
                <w:szCs w:val="18"/>
                <w:lang w:eastAsia="pl-PL"/>
              </w:rPr>
              <w:t>tel</w:t>
            </w:r>
            <w:proofErr w:type="gramEnd"/>
            <w:r w:rsidRPr="00C81041">
              <w:rPr>
                <w:rFonts w:eastAsia="Calibri"/>
                <w:sz w:val="18"/>
                <w:szCs w:val="18"/>
                <w:lang w:eastAsia="pl-PL"/>
              </w:rPr>
              <w:t>. 44 6102 521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26CD686D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431EEC">
              <w:rPr>
                <w:rFonts w:eastAsia="Calibri"/>
              </w:rPr>
              <w:t>POŚ</w:t>
            </w:r>
            <w:r w:rsidR="008F3A89" w:rsidRPr="00442160">
              <w:rPr>
                <w:rFonts w:eastAsia="Calibri"/>
              </w:rPr>
              <w:t>.</w:t>
            </w:r>
            <w:r w:rsidR="00431EEC">
              <w:rPr>
                <w:rFonts w:eastAsia="Calibri"/>
              </w:rPr>
              <w:t>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C81041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342CE10A" w14:textId="77777777" w:rsidR="00A64E8B" w:rsidRDefault="00431EEC" w:rsidP="00D221E7">
      <w:pPr>
        <w:pStyle w:val="Nagwek1"/>
      </w:pPr>
      <w:r>
        <w:t xml:space="preserve">ZŁOŻENIE INFORMACJI </w:t>
      </w:r>
      <w:r w:rsidR="00FA6AC9">
        <w:t xml:space="preserve">(KOREKTY INFORMACJI) </w:t>
      </w:r>
      <w:r>
        <w:t xml:space="preserve">O NIERUCHOMOŚCIACH </w:t>
      </w:r>
    </w:p>
    <w:p w14:paraId="6CCD2D37" w14:textId="164C7BE9" w:rsidR="00FD7983" w:rsidRPr="00FD7983" w:rsidRDefault="00431EEC" w:rsidP="00FD7983">
      <w:pPr>
        <w:pStyle w:val="Nagwek1"/>
      </w:pPr>
      <w:r>
        <w:t>I OBIEKTACH BUDOWLANYCH</w:t>
      </w:r>
    </w:p>
    <w:p w14:paraId="2A8F1D20" w14:textId="77777777" w:rsidR="00431EEC" w:rsidRDefault="008F3A89" w:rsidP="004D5169">
      <w:pPr>
        <w:ind w:left="1559" w:hanging="1559"/>
        <w:jc w:val="both"/>
      </w:pPr>
      <w:r w:rsidRPr="00995599">
        <w:t>Podstawa prawna:</w:t>
      </w:r>
      <w:r w:rsidR="00715AA8" w:rsidRPr="00715AA8">
        <w:t xml:space="preserve"> </w:t>
      </w:r>
    </w:p>
    <w:p w14:paraId="113538F7" w14:textId="77777777" w:rsidR="00C81041" w:rsidRPr="00431EEC" w:rsidRDefault="00C81041" w:rsidP="004D5169">
      <w:pPr>
        <w:ind w:left="1559" w:hanging="1559"/>
        <w:jc w:val="both"/>
        <w:rPr>
          <w:color w:val="000000"/>
          <w:shd w:val="clear" w:color="auto" w:fill="FFFFFF"/>
        </w:rPr>
      </w:pPr>
      <w:r>
        <w:t xml:space="preserve"> - </w:t>
      </w:r>
      <w:r>
        <w:rPr>
          <w:color w:val="000000"/>
          <w:shd w:val="clear" w:color="auto" w:fill="FFFFFF"/>
        </w:rPr>
        <w:t>u</w:t>
      </w:r>
      <w:r w:rsidRPr="002A2BE6">
        <w:rPr>
          <w:color w:val="000000"/>
          <w:shd w:val="clear" w:color="auto" w:fill="FFFFFF"/>
        </w:rPr>
        <w:t xml:space="preserve">stawa z dnia 29 sierpnia </w:t>
      </w:r>
      <w:r>
        <w:rPr>
          <w:color w:val="000000"/>
          <w:shd w:val="clear" w:color="auto" w:fill="FFFFFF"/>
        </w:rPr>
        <w:t xml:space="preserve">1997 r. Ordynacja podatkowa (Dz. U. </w:t>
      </w:r>
      <w:proofErr w:type="gramStart"/>
      <w:r>
        <w:rPr>
          <w:color w:val="000000"/>
          <w:shd w:val="clear" w:color="auto" w:fill="FFFFFF"/>
        </w:rPr>
        <w:t>z</w:t>
      </w:r>
      <w:proofErr w:type="gramEnd"/>
      <w:r>
        <w:rPr>
          <w:color w:val="000000"/>
          <w:shd w:val="clear" w:color="auto" w:fill="FFFFFF"/>
        </w:rPr>
        <w:t xml:space="preserve"> 2023 r. </w:t>
      </w:r>
      <w:r w:rsidRPr="002A2BE6">
        <w:rPr>
          <w:color w:val="000000"/>
          <w:shd w:val="clear" w:color="auto" w:fill="FFFFFF"/>
        </w:rPr>
        <w:t>poz.</w:t>
      </w:r>
      <w:r>
        <w:rPr>
          <w:color w:val="000000"/>
          <w:shd w:val="clear" w:color="auto" w:fill="FFFFFF"/>
        </w:rPr>
        <w:t>2383 ze zm.)</w:t>
      </w:r>
      <w:r w:rsidRPr="002A2BE6">
        <w:rPr>
          <w:rStyle w:val="apple-converted-space"/>
          <w:color w:val="000000"/>
          <w:shd w:val="clear" w:color="auto" w:fill="FFFFFF"/>
        </w:rPr>
        <w:t> </w:t>
      </w:r>
    </w:p>
    <w:p w14:paraId="41D70BD6" w14:textId="77777777" w:rsidR="00C81041" w:rsidRDefault="00C81041" w:rsidP="004D5169">
      <w:pPr>
        <w:jc w:val="both"/>
        <w:rPr>
          <w:b/>
        </w:rPr>
      </w:pPr>
      <w:r>
        <w:rPr>
          <w:color w:val="000000"/>
          <w:shd w:val="clear" w:color="auto" w:fill="FFFFFF"/>
        </w:rPr>
        <w:t xml:space="preserve">- </w:t>
      </w:r>
      <w:r w:rsidRPr="002A2BE6">
        <w:rPr>
          <w:color w:val="000000"/>
          <w:shd w:val="clear" w:color="auto" w:fill="FFFFFF"/>
        </w:rPr>
        <w:t>ustaw</w:t>
      </w:r>
      <w:r>
        <w:rPr>
          <w:color w:val="000000"/>
          <w:shd w:val="clear" w:color="auto" w:fill="FFFFFF"/>
        </w:rPr>
        <w:t>a</w:t>
      </w:r>
      <w:r w:rsidRPr="002A2BE6">
        <w:rPr>
          <w:color w:val="000000"/>
          <w:shd w:val="clear" w:color="auto" w:fill="FFFFFF"/>
        </w:rPr>
        <w:t xml:space="preserve"> z dnia 12 stycznia 1991 r. o podatkach i opłata</w:t>
      </w:r>
      <w:r>
        <w:rPr>
          <w:color w:val="000000"/>
          <w:shd w:val="clear" w:color="auto" w:fill="FFFFFF"/>
        </w:rPr>
        <w:t>ch lokalnych (</w:t>
      </w:r>
      <w:r w:rsidRPr="002A2BE6">
        <w:rPr>
          <w:color w:val="000000"/>
          <w:shd w:val="clear" w:color="auto" w:fill="FFFFFF"/>
        </w:rPr>
        <w:t xml:space="preserve">Dz. U. </w:t>
      </w:r>
      <w:proofErr w:type="gramStart"/>
      <w:r w:rsidRPr="002A2BE6">
        <w:rPr>
          <w:color w:val="000000"/>
          <w:shd w:val="clear" w:color="auto" w:fill="FFFFFF"/>
        </w:rPr>
        <w:t>z</w:t>
      </w:r>
      <w:proofErr w:type="gramEnd"/>
      <w:r w:rsidRPr="002A2BE6">
        <w:rPr>
          <w:color w:val="000000"/>
          <w:shd w:val="clear" w:color="auto" w:fill="FFFFFF"/>
        </w:rPr>
        <w:t xml:space="preserve"> 20</w:t>
      </w:r>
      <w:r>
        <w:rPr>
          <w:color w:val="000000"/>
          <w:shd w:val="clear" w:color="auto" w:fill="FFFFFF"/>
        </w:rPr>
        <w:t>23</w:t>
      </w:r>
      <w:r w:rsidRPr="002A2BE6">
        <w:rPr>
          <w:color w:val="000000"/>
          <w:shd w:val="clear" w:color="auto" w:fill="FFFFFF"/>
        </w:rPr>
        <w:t xml:space="preserve"> r. poz. </w:t>
      </w:r>
      <w:r>
        <w:rPr>
          <w:color w:val="000000"/>
          <w:shd w:val="clear" w:color="auto" w:fill="FFFFFF"/>
        </w:rPr>
        <w:t>70</w:t>
      </w:r>
      <w:r w:rsidRPr="002A2BE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ze zm.)</w:t>
      </w:r>
      <w:r w:rsidRPr="002A2BE6">
        <w:rPr>
          <w:b/>
        </w:rPr>
        <w:t xml:space="preserve"> </w:t>
      </w:r>
    </w:p>
    <w:p w14:paraId="71EDDBBE" w14:textId="77777777" w:rsidR="00C81041" w:rsidRDefault="00C81041" w:rsidP="004D5169">
      <w:pPr>
        <w:jc w:val="both"/>
      </w:pPr>
      <w:r w:rsidRPr="008C34DB">
        <w:t xml:space="preserve">- </w:t>
      </w:r>
      <w:r>
        <w:rPr>
          <w:rFonts w:eastAsia="Arial Unicode MS" w:cs="Arial"/>
        </w:rPr>
        <w:t>R</w:t>
      </w:r>
      <w:r w:rsidRPr="008C34DB">
        <w:rPr>
          <w:rFonts w:eastAsia="Arial Unicode MS" w:cs="Arial"/>
        </w:rPr>
        <w:t>ozporządzeni</w:t>
      </w:r>
      <w:r>
        <w:rPr>
          <w:rFonts w:eastAsia="Arial Unicode MS" w:cs="Arial"/>
        </w:rPr>
        <w:t>e</w:t>
      </w:r>
      <w:r w:rsidRPr="008C34DB">
        <w:rPr>
          <w:rFonts w:eastAsia="Arial Unicode MS" w:cs="Arial"/>
        </w:rPr>
        <w:t xml:space="preserve"> Ministra </w:t>
      </w:r>
      <w:proofErr w:type="gramStart"/>
      <w:r w:rsidRPr="008C34DB">
        <w:rPr>
          <w:rFonts w:eastAsia="Arial Unicode MS" w:cs="Arial"/>
        </w:rPr>
        <w:t>Finansów  z</w:t>
      </w:r>
      <w:proofErr w:type="gramEnd"/>
      <w:r w:rsidRPr="008C34DB">
        <w:rPr>
          <w:rFonts w:eastAsia="Arial Unicode MS" w:cs="Arial"/>
        </w:rPr>
        <w:t xml:space="preserve"> dnia 30 maja 2019 roku w sprawie wzorów informacji o nieruchomościach i obiektach budowlanych oraz deklaracji na podatek od nieruchomości (Dz.U. </w:t>
      </w:r>
      <w:proofErr w:type="gramStart"/>
      <w:r w:rsidRPr="008C34DB">
        <w:rPr>
          <w:rFonts w:eastAsia="Arial Unicode MS" w:cs="Arial"/>
        </w:rPr>
        <w:t>z</w:t>
      </w:r>
      <w:proofErr w:type="gramEnd"/>
      <w:r w:rsidRPr="008C34DB">
        <w:rPr>
          <w:rFonts w:eastAsia="Arial Unicode MS" w:cs="Arial"/>
        </w:rPr>
        <w:t xml:space="preserve"> 2019</w:t>
      </w:r>
      <w:r>
        <w:rPr>
          <w:rFonts w:eastAsia="Arial Unicode MS" w:cs="Arial"/>
        </w:rPr>
        <w:t xml:space="preserve"> </w:t>
      </w:r>
      <w:r w:rsidRPr="008C34DB">
        <w:rPr>
          <w:rFonts w:eastAsia="Arial Unicode MS" w:cs="Arial"/>
        </w:rPr>
        <w:t>r. poz. 1104)</w:t>
      </w:r>
      <w:r w:rsidRPr="008C34DB">
        <w:t xml:space="preserve"> </w:t>
      </w:r>
      <w:r>
        <w:t>– dotyczy zmian, których obowiązek podatkowy powstał po 01-07-2019 r.</w:t>
      </w:r>
    </w:p>
    <w:p w14:paraId="41E86B67" w14:textId="10861030" w:rsidR="001724D9" w:rsidRPr="008C34DB" w:rsidRDefault="00C81041" w:rsidP="004D5169">
      <w:pPr>
        <w:jc w:val="both"/>
        <w:rPr>
          <w:b/>
        </w:rPr>
      </w:pPr>
      <w:r>
        <w:t xml:space="preserve">- Uchwała Rady Miejskiej w Sulejowie XVIII/154/2015 z dnia 22 grudnia 2015 r. w sprawie określenia wzorów formularzy informacji i deklaracji podatkowych ( </w:t>
      </w:r>
      <w:proofErr w:type="spellStart"/>
      <w:r>
        <w:t>Dz.Urz.Woj.Łódz</w:t>
      </w:r>
      <w:proofErr w:type="spellEnd"/>
      <w:r>
        <w:t>. z 2015 r. poz</w:t>
      </w:r>
      <w:proofErr w:type="gramStart"/>
      <w:r>
        <w:t>. 5823)- dotyczy</w:t>
      </w:r>
      <w:proofErr w:type="gramEnd"/>
      <w:r>
        <w:t xml:space="preserve"> zmian, których obowiązek podatkowy powstał przed 01-07-2019 r.</w:t>
      </w:r>
    </w:p>
    <w:p w14:paraId="57AB7FA3" w14:textId="75E69CF4" w:rsidR="008C34DB" w:rsidRPr="008C34DB" w:rsidRDefault="008C34DB" w:rsidP="004D5169">
      <w:pPr>
        <w:pStyle w:val="nagowek2"/>
        <w:numPr>
          <w:ilvl w:val="0"/>
          <w:numId w:val="32"/>
        </w:numPr>
        <w:spacing w:line="268" w:lineRule="auto"/>
        <w:ind w:left="714" w:hanging="357"/>
        <w:jc w:val="both"/>
        <w:rPr>
          <w:color w:val="000000"/>
        </w:rPr>
      </w:pPr>
      <w:r>
        <w:rPr>
          <w:b w:val="0"/>
        </w:rPr>
        <w:t xml:space="preserve"> </w:t>
      </w: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1B445D14" w14:textId="4082E18E" w:rsidR="008C34DB" w:rsidRDefault="008C34DB" w:rsidP="004D5169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8C34DB">
        <w:rPr>
          <w:color w:val="000000"/>
          <w:shd w:val="clear" w:color="auto" w:fill="FFFFFF"/>
        </w:rPr>
        <w:t>Informacja o nieruchomościach i obiektach budowlanych IN-1</w:t>
      </w:r>
      <w:r w:rsidR="004427DB">
        <w:rPr>
          <w:color w:val="000000"/>
          <w:shd w:val="clear" w:color="auto" w:fill="FFFFFF"/>
        </w:rPr>
        <w:t xml:space="preserve"> wraz z załącznikami, jeżeli obowiązek podatkowy powstał po dniu 01-07-2019 r.</w:t>
      </w:r>
    </w:p>
    <w:p w14:paraId="316D131C" w14:textId="4E573787" w:rsidR="004427DB" w:rsidRPr="008C34DB" w:rsidRDefault="004427DB" w:rsidP="004D5169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lub</w:t>
      </w:r>
      <w:proofErr w:type="gramEnd"/>
      <w:r>
        <w:rPr>
          <w:color w:val="000000"/>
          <w:shd w:val="clear" w:color="auto" w:fill="FFFFFF"/>
        </w:rPr>
        <w:t xml:space="preserve"> Informacja w sprawie podatku od nieruchomości IN-1, jeżeli obowiązek podatkowy powstał przed dniem 01-07-2019 r.</w:t>
      </w:r>
    </w:p>
    <w:p w14:paraId="54C0026E" w14:textId="536E7148" w:rsidR="008C34DB" w:rsidRPr="008C34DB" w:rsidRDefault="008C34DB" w:rsidP="004D5169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8C34DB">
        <w:rPr>
          <w:color w:val="000000"/>
          <w:shd w:val="clear" w:color="auto" w:fill="FFFFFF"/>
        </w:rPr>
        <w:t>Do korekty informacji należy dołączyć pisemne wyjaśnienie przyczyn złożenia korekty informacji.</w:t>
      </w:r>
    </w:p>
    <w:p w14:paraId="26850207" w14:textId="4788CEDA" w:rsidR="008C34DB" w:rsidRDefault="008C34DB" w:rsidP="004D5169">
      <w:pPr>
        <w:autoSpaceDE w:val="0"/>
        <w:autoSpaceDN w:val="0"/>
        <w:adjustRightInd w:val="0"/>
        <w:jc w:val="both"/>
      </w:pPr>
      <w:r w:rsidRPr="008C34DB">
        <w:t>Dokumenty do wglądu:</w:t>
      </w:r>
    </w:p>
    <w:p w14:paraId="089C868D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1. W przypadku powstania obowiązku podatkowego: </w:t>
      </w:r>
    </w:p>
    <w:p w14:paraId="77E29713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- akt notarialny zakupu nieruchomości, </w:t>
      </w:r>
    </w:p>
    <w:p w14:paraId="4ACABB86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- umowa najmu/dzierżawy nieruchomości stanowiącej własność Skarbu Państwa lub jednostki samorządu terytorialnego, </w:t>
      </w:r>
    </w:p>
    <w:p w14:paraId="5E88D4D3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- inny dokument potwierdzający wejście w posiadanie nieruchomości (np. postanowienie sądu o nabyciu spadku, akt darowizny nieruchomości), </w:t>
      </w:r>
    </w:p>
    <w:p w14:paraId="425997FD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- zawiadomienie o zakończeniu budowy budynku lub dziennik budowy budynku, </w:t>
      </w:r>
    </w:p>
    <w:p w14:paraId="0228AFFD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- zawiadomienie o zakończeniu rozbudowy lub przebudowy istniejącego budynku. </w:t>
      </w:r>
    </w:p>
    <w:p w14:paraId="6DF41FAD" w14:textId="77777777" w:rsidR="00FA6AC9" w:rsidRDefault="00FA6AC9" w:rsidP="004D5169">
      <w:pPr>
        <w:autoSpaceDE w:val="0"/>
        <w:autoSpaceDN w:val="0"/>
        <w:adjustRightInd w:val="0"/>
        <w:jc w:val="both"/>
      </w:pPr>
      <w:r>
        <w:lastRenderedPageBreak/>
        <w:t xml:space="preserve">2. W przypadku wygaśnięcia obowiązku podatkowego: </w:t>
      </w:r>
    </w:p>
    <w:p w14:paraId="4970147A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- akt notarialny sprzedaży nieruchomości, </w:t>
      </w:r>
    </w:p>
    <w:p w14:paraId="6BCE7AFD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- wygaśnięcie/rozwiązanie umowy najmu/dzierżawy nieruchomości stanowiącej własność Skarbu Państwa lub jednostki samorządu terytorialnego, </w:t>
      </w:r>
    </w:p>
    <w:p w14:paraId="6B51209D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- inny dokument potwierdzający zbycie nieruchomości (np. postanowienie sądu, akt darowizny nieruchomości). </w:t>
      </w:r>
    </w:p>
    <w:p w14:paraId="225D05AC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3. W przypadku zmiany mającej wpływ na wysokość opodatkowania: </w:t>
      </w:r>
    </w:p>
    <w:p w14:paraId="65AF5AD8" w14:textId="77777777" w:rsidR="00FA6AC9" w:rsidRDefault="00FA6AC9" w:rsidP="004D5169">
      <w:pPr>
        <w:autoSpaceDE w:val="0"/>
        <w:autoSpaceDN w:val="0"/>
        <w:adjustRightInd w:val="0"/>
        <w:jc w:val="both"/>
      </w:pPr>
      <w:r>
        <w:t xml:space="preserve">- dokument potwierdzający zmianę sposobu użytkowania przedmiotów opodatkowania, np. umowa najmu lokalu mieszkalnego na działalność gospodarczą (wygaśnięcie umowy), decyzja zmieniająca przeznaczenie/charakter nieruchomości (lokalu), </w:t>
      </w:r>
    </w:p>
    <w:p w14:paraId="17E35D06" w14:textId="4EFCC646" w:rsidR="008C34DB" w:rsidRPr="00946DD5" w:rsidRDefault="00FA6AC9" w:rsidP="004D5169">
      <w:pPr>
        <w:autoSpaceDE w:val="0"/>
        <w:autoSpaceDN w:val="0"/>
        <w:adjustRightInd w:val="0"/>
        <w:jc w:val="both"/>
      </w:pPr>
      <w:r>
        <w:t>- dokument potwierdzający rozbiórkę budynku lub likwidację budowli, np. protokół rozbiórki budynku lub budowli.</w:t>
      </w:r>
    </w:p>
    <w:p w14:paraId="145385B4" w14:textId="713950A9" w:rsidR="00F06E02" w:rsidRDefault="00F06E02" w:rsidP="004D5169">
      <w:pPr>
        <w:pStyle w:val="nagowek2"/>
        <w:jc w:val="both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4D5169">
      <w:pPr>
        <w:jc w:val="both"/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432B4800" w:rsidR="00F06E02" w:rsidRPr="00CC51E9" w:rsidRDefault="00F06E02" w:rsidP="004D5169">
      <w:pPr>
        <w:pStyle w:val="nagowek2"/>
        <w:jc w:val="both"/>
      </w:pPr>
      <w:r>
        <w:t xml:space="preserve">MIEJSCE ZŁOŻENIA </w:t>
      </w:r>
      <w:r w:rsidR="00A64E8B">
        <w:t>INFORMACJI</w:t>
      </w:r>
    </w:p>
    <w:p w14:paraId="4DAD1E9E" w14:textId="527D838F" w:rsidR="0092575C" w:rsidRDefault="0092575C" w:rsidP="004D5169">
      <w:pPr>
        <w:jc w:val="both"/>
      </w:pPr>
      <w:r w:rsidRPr="00D221E7">
        <w:t>Biuro Obsługi Mieszkańców</w:t>
      </w:r>
      <w:r w:rsidR="00A64E8B">
        <w:t xml:space="preserve">, Urząd Miejski ul. Konecka 42, 97-330 Sulejów </w:t>
      </w:r>
    </w:p>
    <w:p w14:paraId="057C6021" w14:textId="5F5A3F66" w:rsidR="00F06E02" w:rsidRDefault="00F06E02" w:rsidP="004D5169">
      <w:pPr>
        <w:pStyle w:val="nagowek2"/>
        <w:jc w:val="both"/>
      </w:pPr>
      <w:r>
        <w:t>TERMIN ROZPATRZENIA</w:t>
      </w:r>
      <w:r w:rsidR="00B251C9">
        <w:t xml:space="preserve"> INFORMACJI</w:t>
      </w:r>
      <w:r>
        <w:t xml:space="preserve"> </w:t>
      </w:r>
      <w:r w:rsidR="00A64E8B">
        <w:t xml:space="preserve"> </w:t>
      </w:r>
    </w:p>
    <w:p w14:paraId="0F808578" w14:textId="7239D52D" w:rsidR="00F06E02" w:rsidRPr="004427DB" w:rsidRDefault="004427DB" w:rsidP="004D5169">
      <w:pPr>
        <w:jc w:val="both"/>
      </w:pPr>
      <w:r>
        <w:t>Bez zbędnej zwłoki, nie później jednak niż w ciągu miesiąca od złożenia informacji.</w:t>
      </w:r>
    </w:p>
    <w:p w14:paraId="508CF7E7" w14:textId="0B5D5FF3" w:rsidR="00F06E02" w:rsidRDefault="00F06E02" w:rsidP="004D5169">
      <w:pPr>
        <w:pStyle w:val="nagowek2"/>
        <w:jc w:val="both"/>
        <w:rPr>
          <w:rFonts w:cs="Calibri"/>
        </w:rPr>
      </w:pPr>
      <w:r>
        <w:t>TRYB ODWOŁAWCZY</w:t>
      </w:r>
    </w:p>
    <w:p w14:paraId="1A07CE35" w14:textId="77777777" w:rsidR="00715AA8" w:rsidRPr="00715AA8" w:rsidRDefault="00715AA8" w:rsidP="004D5169">
      <w:pPr>
        <w:jc w:val="both"/>
        <w:rPr>
          <w:rFonts w:cs="Calibri"/>
        </w:rPr>
      </w:pPr>
      <w:bookmarkStart w:id="0" w:name="_GoBack"/>
      <w:bookmarkEnd w:id="0"/>
      <w:r w:rsidRPr="00715AA8">
        <w:rPr>
          <w:rFonts w:cs="Calibri"/>
        </w:rPr>
        <w:t xml:space="preserve">Odwołanie wnosi się do Samorządowego Kolegium Odwoławczego w Piotrkowie Tryb. </w:t>
      </w:r>
    </w:p>
    <w:p w14:paraId="46A3C0DE" w14:textId="2EB4034B" w:rsidR="00B10E3E" w:rsidRPr="00D221E7" w:rsidRDefault="00715AA8" w:rsidP="004D5169">
      <w:pPr>
        <w:jc w:val="both"/>
        <w:rPr>
          <w:rFonts w:cs="Calibri"/>
        </w:rPr>
      </w:pPr>
      <w:proofErr w:type="gramStart"/>
      <w:r w:rsidRPr="00715AA8">
        <w:rPr>
          <w:rFonts w:cs="Calibri"/>
        </w:rPr>
        <w:t>ul</w:t>
      </w:r>
      <w:proofErr w:type="gramEnd"/>
      <w:r w:rsidRPr="00715AA8">
        <w:rPr>
          <w:rFonts w:cs="Calibri"/>
        </w:rPr>
        <w:t>. Słowackiego 19 za pośrednictwem organu, który wydał decyzję (odwołanie składa się w Biurze Obsługi Mieszkańców Urzędu Miejskiego w Sulejowie). Odwołanie wnosi się w terminie 14</w:t>
      </w:r>
      <w:r w:rsidR="00FA6AC9">
        <w:rPr>
          <w:rFonts w:cs="Calibri"/>
        </w:rPr>
        <w:t xml:space="preserve"> dni od dnia doręczenia decyzji.</w:t>
      </w:r>
    </w:p>
    <w:p w14:paraId="132AD92C" w14:textId="5C735B01" w:rsidR="00F06E02" w:rsidRPr="00D221E7" w:rsidRDefault="00F06E02" w:rsidP="004D5169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05350DAC" w:rsidR="00715AA8" w:rsidRDefault="00B251C9" w:rsidP="004D5169">
      <w:pPr>
        <w:spacing w:before="0" w:after="0"/>
        <w:jc w:val="both"/>
      </w:pPr>
      <w:r>
        <w:t xml:space="preserve">Referat Podatków, Opłat </w:t>
      </w:r>
      <w:r w:rsidR="00715AA8">
        <w:t xml:space="preserve">i Ochrony Środowiska </w:t>
      </w:r>
    </w:p>
    <w:p w14:paraId="43AEE6AC" w14:textId="5611CD78" w:rsidR="00715AA8" w:rsidRDefault="00715AA8" w:rsidP="004D5169">
      <w:pPr>
        <w:spacing w:before="0" w:after="0"/>
        <w:jc w:val="both"/>
      </w:pPr>
      <w:proofErr w:type="gramStart"/>
      <w:r>
        <w:t>wejście</w:t>
      </w:r>
      <w:proofErr w:type="gramEnd"/>
      <w:r>
        <w:t xml:space="preserve"> </w:t>
      </w:r>
      <w:r w:rsidR="00C81041">
        <w:t>D</w:t>
      </w:r>
      <w:r>
        <w:t xml:space="preserve">, pok. </w:t>
      </w:r>
      <w:r w:rsidR="00C81041">
        <w:t>23</w:t>
      </w:r>
    </w:p>
    <w:p w14:paraId="6DDA1C43" w14:textId="3738A7DB" w:rsidR="007333B0" w:rsidRDefault="00C81041" w:rsidP="004D5169">
      <w:pPr>
        <w:spacing w:before="0" w:after="0"/>
        <w:jc w:val="both"/>
      </w:pPr>
      <w:proofErr w:type="gramStart"/>
      <w:r>
        <w:t>t</w:t>
      </w:r>
      <w:r w:rsidR="00715AA8">
        <w:t>el</w:t>
      </w:r>
      <w:proofErr w:type="gramEnd"/>
      <w:r w:rsidR="00715AA8">
        <w:t xml:space="preserve">. 44 610 25 </w:t>
      </w:r>
      <w:r w:rsidR="00FA6AC9">
        <w:t>21</w:t>
      </w:r>
    </w:p>
    <w:p w14:paraId="2C664419" w14:textId="3F7F616B" w:rsidR="00FA6AC9" w:rsidRDefault="00FA6AC9" w:rsidP="004D5169">
      <w:pPr>
        <w:pStyle w:val="nagowek2"/>
        <w:jc w:val="both"/>
      </w:pPr>
      <w:r>
        <w:t>UWAGI</w:t>
      </w:r>
    </w:p>
    <w:p w14:paraId="3ACF0FC7" w14:textId="15E8027F" w:rsidR="00FA6AC9" w:rsidRDefault="00FA6AC9" w:rsidP="004D5169">
      <w:pPr>
        <w:spacing w:before="0" w:after="0"/>
        <w:jc w:val="both"/>
      </w:pPr>
      <w:r>
        <w:t>Informację należy złożyć 14 dni od dnia zaistnienia okoliczności uzasadniających powstanie/wygaśnięcie/zmianę obowiązku podatkowego.</w:t>
      </w:r>
    </w:p>
    <w:p w14:paraId="0C8C1856" w14:textId="77777777" w:rsidR="00FA6AC9" w:rsidRPr="00FA6AC9" w:rsidRDefault="00FA6AC9" w:rsidP="004D5169">
      <w:pPr>
        <w:spacing w:before="0" w:after="0"/>
        <w:jc w:val="both"/>
        <w:rPr>
          <w:b/>
        </w:rPr>
      </w:pPr>
      <w:r w:rsidRPr="00FA6AC9">
        <w:rPr>
          <w:b/>
        </w:rPr>
        <w:t xml:space="preserve">Informacje dodatkowe: </w:t>
      </w:r>
    </w:p>
    <w:p w14:paraId="2E1465A3" w14:textId="758E4713" w:rsidR="00FA6AC9" w:rsidRDefault="00FA6AC9" w:rsidP="004D5169">
      <w:pPr>
        <w:spacing w:before="0" w:after="0"/>
        <w:jc w:val="both"/>
      </w:pPr>
      <w:r w:rsidRPr="00FA6AC9">
        <w:t>1. Powstanie obowiązku</w:t>
      </w:r>
      <w:r>
        <w:t xml:space="preserve"> podatkowego w podatku od nieruchomości: </w:t>
      </w:r>
    </w:p>
    <w:p w14:paraId="5F8BEBFD" w14:textId="77777777" w:rsidR="00FA6AC9" w:rsidRDefault="00FA6AC9" w:rsidP="004D5169">
      <w:pPr>
        <w:spacing w:before="0" w:after="0"/>
        <w:jc w:val="both"/>
      </w:pPr>
      <w:r>
        <w:lastRenderedPageBreak/>
        <w:t xml:space="preserve">Obowiązek podatkowy powstaje od pierwszego dnia miesiąca następującego po miesiącu, w którym powstały okoliczności uzasadniające powstanie tego obowiązku (np. zakup nieruchomości, otrzymanie nieruchomości w drodze spadkobrania lub darowizny, zajęcie gruntów rolnych lub leśnych na działalność gospodarczą inną niż działalność rolna lub leśna, zmiana klasyfikacji gruntów z gruntów rolnych na tereny mieszkaniowe). Obowiązek podatkowy od nowo wybudowanego budynku lub budowli powstaje z dniem 1 stycznia roku następnego po roku, w którym budowa została zakończona </w:t>
      </w:r>
      <w:proofErr w:type="gramStart"/>
      <w:r>
        <w:t>albo w którym</w:t>
      </w:r>
      <w:proofErr w:type="gramEnd"/>
      <w:r>
        <w:t xml:space="preserve"> rozpoczęto użytkowanie budowli albo budynku lub ich części przed ich ostatecznym wykończeniem. </w:t>
      </w:r>
    </w:p>
    <w:p w14:paraId="15E93795" w14:textId="77777777" w:rsidR="00FA6AC9" w:rsidRDefault="00FA6AC9" w:rsidP="004D5169">
      <w:pPr>
        <w:spacing w:before="0" w:after="0"/>
        <w:jc w:val="both"/>
      </w:pPr>
      <w:r>
        <w:t xml:space="preserve">Podatek od nieruchomości opłacany jest proporcjonalnie do czasu trwania obowiązku podatkowego na podstawie decyzji ustalającej wysokość podatku od nieruchomości na dany rok podatkowy w terminach ustalonych w decyzji. </w:t>
      </w:r>
    </w:p>
    <w:p w14:paraId="2F060D78" w14:textId="77777777" w:rsidR="00FA6AC9" w:rsidRDefault="00FA6AC9" w:rsidP="004D5169">
      <w:pPr>
        <w:spacing w:before="0" w:after="0"/>
        <w:jc w:val="both"/>
      </w:pPr>
      <w:r>
        <w:t xml:space="preserve">Jeżeli nieruchomość lub obiekt budowlany stanowi współwłasność lub znajduje się w posiadaniu osób fizycznych oraz osób prawnych, jednostek organizacyjnych nieposiadających osobowości prawnej lub spółek nieposiadających osobowości prawnej, osoby fizyczne składają "Deklarację na podatek od nieruchomości" (DN-1) oraz opłacają podatek na zasadach obowiązujących osoby prawne. Dotyczy to również garaży wielostanowiskowych, stanowiących współwłasność lub znajdujących się w posiadaniu osób fizycznych oraz osób prawnych. </w:t>
      </w:r>
    </w:p>
    <w:p w14:paraId="163F933B" w14:textId="77777777" w:rsidR="00FA6AC9" w:rsidRDefault="00FA6AC9" w:rsidP="004D5169">
      <w:pPr>
        <w:spacing w:before="0" w:after="0"/>
        <w:jc w:val="both"/>
      </w:pPr>
      <w:r>
        <w:t xml:space="preserve">2. Wygaśnięcie obowiązku podatkowego w podatku od nieruchomości: </w:t>
      </w:r>
    </w:p>
    <w:p w14:paraId="200001B9" w14:textId="77777777" w:rsidR="00FA6AC9" w:rsidRDefault="00FA6AC9" w:rsidP="004D5169">
      <w:pPr>
        <w:spacing w:before="0" w:after="0"/>
        <w:jc w:val="both"/>
      </w:pPr>
      <w:r>
        <w:t xml:space="preserve">Obowiązek podatkowy w podatku od nieruchomości wygasa z upływem miesiąca, w którym wystąpiły okoliczności powodujące wygaśnięcie obowiązku podatkowego (np. sprzedaż nieruchomości, przekazanie nieruchomości w formie darowizny, zaprzestanie działalności gospodarczej innej niż działalność rolna lub leśna na gruntach rolnych lub leśnych). </w:t>
      </w:r>
    </w:p>
    <w:p w14:paraId="3B4ECE07" w14:textId="77777777" w:rsidR="00FA6AC9" w:rsidRDefault="00FA6AC9" w:rsidP="004D5169">
      <w:pPr>
        <w:spacing w:before="0" w:after="0"/>
        <w:jc w:val="both"/>
      </w:pPr>
      <w:r>
        <w:t xml:space="preserve">3. Zgłoszenie zmian w zakresie podatku od nieruchomości: </w:t>
      </w:r>
    </w:p>
    <w:p w14:paraId="63E07501" w14:textId="0F3A66E6" w:rsidR="004427DB" w:rsidRDefault="00FA6AC9" w:rsidP="004D5169">
      <w:pPr>
        <w:spacing w:before="0" w:after="0"/>
        <w:jc w:val="both"/>
      </w:pPr>
      <w:r>
        <w:t>Jeżeli w trakcie roku podatkowego zaistniało zdarzenie mające wpływ na wysokość opodatkowania, a w szczególności zmiana sposobu wykorzystania przedmiotu opodatkowania lub jego części (np. zajęcie lokalu mieszkalnego na działalność gospodarczą, zajęcie gruntów rolnych na działalność gospodarczą inną niż działalność rolnicza - podatnik powinien ten fakt zg</w:t>
      </w:r>
      <w:r w:rsidR="00946DD5">
        <w:t>łosić poprzez złożenie korekty i</w:t>
      </w:r>
      <w:r>
        <w:t xml:space="preserve">nformacji </w:t>
      </w:r>
      <w:r w:rsidR="00946DD5">
        <w:t>o nieruchomościach i obiektach budowlanych</w:t>
      </w:r>
      <w:r>
        <w:t xml:space="preserve"> w terminie 14 dni od dnia zaistnienia ww. okoliczności. Kwota podatku zostanie obniżona lub podwyższona poczynając od pierwszego dnia miesiąca następującego po miesiącu, w którym nastąpiło ww. zdarzenie.</w:t>
      </w: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6A9EB77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FBAE2E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lastRenderedPageBreak/>
              <w:t>Zatwierdził/a pod względem merytorycznym – Kierownik komórki organizacyjnej</w:t>
            </w:r>
          </w:p>
          <w:p w14:paraId="67CAC23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888D1A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lastRenderedPageBreak/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B71096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83BBB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lastRenderedPageBreak/>
              <w:t xml:space="preserve">Zaakceptował/a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z-ca Burmistrza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2506F638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1720876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lastRenderedPageBreak/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C7049C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C9FA0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189CFF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6"/>
  </w:num>
  <w:num w:numId="16">
    <w:abstractNumId w:val="30"/>
  </w:num>
  <w:num w:numId="17">
    <w:abstractNumId w:val="20"/>
  </w:num>
  <w:num w:numId="18">
    <w:abstractNumId w:val="24"/>
  </w:num>
  <w:num w:numId="19">
    <w:abstractNumId w:val="28"/>
  </w:num>
  <w:num w:numId="20">
    <w:abstractNumId w:val="29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5"/>
  </w:num>
  <w:num w:numId="27">
    <w:abstractNumId w:val="22"/>
  </w:num>
  <w:num w:numId="28">
    <w:abstractNumId w:val="23"/>
  </w:num>
  <w:num w:numId="29">
    <w:abstractNumId w:val="14"/>
  </w:num>
  <w:num w:numId="30">
    <w:abstractNumId w:val="27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7388B"/>
    <w:rsid w:val="00082521"/>
    <w:rsid w:val="00097555"/>
    <w:rsid w:val="000C5F33"/>
    <w:rsid w:val="000F1E8F"/>
    <w:rsid w:val="00121D2A"/>
    <w:rsid w:val="0013042A"/>
    <w:rsid w:val="00135246"/>
    <w:rsid w:val="00151A2A"/>
    <w:rsid w:val="001724D9"/>
    <w:rsid w:val="00173914"/>
    <w:rsid w:val="001A683D"/>
    <w:rsid w:val="001C313F"/>
    <w:rsid w:val="001C5E36"/>
    <w:rsid w:val="0026033C"/>
    <w:rsid w:val="002D5C8D"/>
    <w:rsid w:val="002D79CC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1EEC"/>
    <w:rsid w:val="004325A7"/>
    <w:rsid w:val="00442160"/>
    <w:rsid w:val="004427DB"/>
    <w:rsid w:val="004436DC"/>
    <w:rsid w:val="00454BD6"/>
    <w:rsid w:val="00455F3D"/>
    <w:rsid w:val="00486EAC"/>
    <w:rsid w:val="004A7036"/>
    <w:rsid w:val="004B3F06"/>
    <w:rsid w:val="004D5169"/>
    <w:rsid w:val="00507BD6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715AA8"/>
    <w:rsid w:val="007333B0"/>
    <w:rsid w:val="00734D95"/>
    <w:rsid w:val="00745A38"/>
    <w:rsid w:val="00776548"/>
    <w:rsid w:val="007C7673"/>
    <w:rsid w:val="008005CA"/>
    <w:rsid w:val="00833523"/>
    <w:rsid w:val="00871FC5"/>
    <w:rsid w:val="008B4250"/>
    <w:rsid w:val="008C34DB"/>
    <w:rsid w:val="008D02AB"/>
    <w:rsid w:val="008F3A89"/>
    <w:rsid w:val="008F4699"/>
    <w:rsid w:val="00922BBA"/>
    <w:rsid w:val="00922E12"/>
    <w:rsid w:val="0092575C"/>
    <w:rsid w:val="00935C6C"/>
    <w:rsid w:val="00946DD5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64E8B"/>
    <w:rsid w:val="00A84E75"/>
    <w:rsid w:val="00A931C8"/>
    <w:rsid w:val="00AB40D1"/>
    <w:rsid w:val="00AF14A6"/>
    <w:rsid w:val="00B10E3E"/>
    <w:rsid w:val="00B251C9"/>
    <w:rsid w:val="00B327BC"/>
    <w:rsid w:val="00B36850"/>
    <w:rsid w:val="00B659DF"/>
    <w:rsid w:val="00B8435C"/>
    <w:rsid w:val="00C81041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E61B0F"/>
    <w:rsid w:val="00E8757C"/>
    <w:rsid w:val="00EB3E2F"/>
    <w:rsid w:val="00ED7778"/>
    <w:rsid w:val="00F06E02"/>
    <w:rsid w:val="00F459E7"/>
    <w:rsid w:val="00F64EFF"/>
    <w:rsid w:val="00F711CF"/>
    <w:rsid w:val="00F9366F"/>
    <w:rsid w:val="00FA590C"/>
    <w:rsid w:val="00FA6AC9"/>
    <w:rsid w:val="00FD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ADCA7FBC-52B4-4E3F-ABA9-DBD7E8F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924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6456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Katarzyna KP.. Podlewska</cp:lastModifiedBy>
  <cp:revision>6</cp:revision>
  <cp:lastPrinted>2024-10-08T09:51:00Z</cp:lastPrinted>
  <dcterms:created xsi:type="dcterms:W3CDTF">2024-09-13T11:27:00Z</dcterms:created>
  <dcterms:modified xsi:type="dcterms:W3CDTF">2024-10-08T09:52:00Z</dcterms:modified>
</cp:coreProperties>
</file>