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4DC5E" w14:textId="77777777" w:rsidR="00017B53" w:rsidRPr="00017B53" w:rsidRDefault="00017B53" w:rsidP="00017B53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53E6EAD3" w14:textId="77777777" w:rsidR="00017B53" w:rsidRPr="00017B53" w:rsidRDefault="00017B53" w:rsidP="00017B53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5CCB70F9" w14:textId="77777777" w:rsidR="00017B53" w:rsidRPr="00017B53" w:rsidRDefault="00017B53" w:rsidP="00017B53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03B9F5E0" w14:textId="77777777" w:rsidR="00017B53" w:rsidRPr="00017B53" w:rsidRDefault="00017B53" w:rsidP="00017B53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101A37B1" w:rsidR="00715AA8" w:rsidRDefault="00017B53" w:rsidP="00017B53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373AE9B2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8020F2">
              <w:rPr>
                <w:rFonts w:eastAsia="Calibri"/>
              </w:rPr>
              <w:t>PO</w:t>
            </w:r>
            <w:r w:rsidR="00344A11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770AEB">
              <w:rPr>
                <w:rFonts w:eastAsia="Calibri"/>
              </w:rPr>
              <w:t>VI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017B53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67B5AD81" w:rsidR="00D221E7" w:rsidRDefault="00431EEC" w:rsidP="00D221E7">
      <w:pPr>
        <w:pStyle w:val="Nagwek1"/>
      </w:pPr>
      <w:r>
        <w:t xml:space="preserve">ZŁOŻENIE </w:t>
      </w:r>
      <w:r w:rsidR="00770AEB">
        <w:t xml:space="preserve">DEKLARACJI </w:t>
      </w:r>
      <w:r w:rsidR="00FA6AC9">
        <w:t xml:space="preserve">(KOREKTY </w:t>
      </w:r>
      <w:r w:rsidR="00770AEB">
        <w:t>DEKLARACJI</w:t>
      </w:r>
      <w:r w:rsidR="00FA6AC9">
        <w:t xml:space="preserve">) </w:t>
      </w:r>
      <w:r w:rsidR="00770AEB">
        <w:t>NA PODATEK LEŚNY</w:t>
      </w:r>
    </w:p>
    <w:p w14:paraId="2A8F1D20" w14:textId="77777777" w:rsidR="00431EEC" w:rsidRDefault="008F3A89" w:rsidP="00344A11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3287637A" w14:textId="02E56844" w:rsidR="00431EEC" w:rsidRPr="00431EEC" w:rsidRDefault="008C34DB" w:rsidP="00344A11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29 sierpnia </w:t>
      </w:r>
      <w:r w:rsidR="00431EEC">
        <w:rPr>
          <w:color w:val="000000"/>
          <w:shd w:val="clear" w:color="auto" w:fill="FFFFFF"/>
        </w:rPr>
        <w:t xml:space="preserve">1997 r. Ordynacja podatkowa (Dz. U. </w:t>
      </w:r>
      <w:proofErr w:type="gramStart"/>
      <w:r w:rsidR="00431EEC">
        <w:rPr>
          <w:color w:val="000000"/>
          <w:shd w:val="clear" w:color="auto" w:fill="FFFFFF"/>
        </w:rPr>
        <w:t>z</w:t>
      </w:r>
      <w:proofErr w:type="gramEnd"/>
      <w:r w:rsidR="00431EEC">
        <w:rPr>
          <w:color w:val="000000"/>
          <w:shd w:val="clear" w:color="auto" w:fill="FFFFFF"/>
        </w:rPr>
        <w:t xml:space="preserve"> 202</w:t>
      </w:r>
      <w:r w:rsidR="00017B53">
        <w:rPr>
          <w:color w:val="000000"/>
          <w:shd w:val="clear" w:color="auto" w:fill="FFFFFF"/>
        </w:rPr>
        <w:t>3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017B53">
        <w:rPr>
          <w:color w:val="000000"/>
          <w:shd w:val="clear" w:color="auto" w:fill="FFFFFF"/>
        </w:rPr>
        <w:t>2383</w:t>
      </w:r>
      <w:r w:rsidR="008020F2">
        <w:rPr>
          <w:color w:val="000000"/>
          <w:shd w:val="clear" w:color="auto" w:fill="FFFFFF"/>
        </w:rPr>
        <w:t xml:space="preserve"> </w:t>
      </w:r>
      <w:r w:rsidR="00431EEC">
        <w:rPr>
          <w:color w:val="000000"/>
          <w:shd w:val="clear" w:color="auto" w:fill="FFFFFF"/>
        </w:rPr>
        <w:t>ze zm.</w:t>
      </w:r>
      <w:r w:rsidR="00017B53">
        <w:rPr>
          <w:color w:val="000000"/>
          <w:shd w:val="clear" w:color="auto" w:fill="FFFFFF"/>
        </w:rPr>
        <w:t>)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</w:p>
    <w:p w14:paraId="1CF7E504" w14:textId="15BC522A" w:rsidR="00431EEC" w:rsidRDefault="008C34DB" w:rsidP="00344A11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</w:t>
      </w:r>
      <w:r w:rsidR="00431EEC" w:rsidRPr="002A2BE6">
        <w:rPr>
          <w:color w:val="000000"/>
          <w:shd w:val="clear" w:color="auto" w:fill="FFFFFF"/>
        </w:rPr>
        <w:t>ustaw</w:t>
      </w:r>
      <w:r w:rsidR="001724D9">
        <w:rPr>
          <w:color w:val="000000"/>
          <w:shd w:val="clear" w:color="auto" w:fill="FFFFFF"/>
        </w:rPr>
        <w:t>a</w:t>
      </w:r>
      <w:r w:rsidR="00431EEC" w:rsidRPr="002A2BE6">
        <w:rPr>
          <w:color w:val="000000"/>
          <w:shd w:val="clear" w:color="auto" w:fill="FFFFFF"/>
        </w:rPr>
        <w:t xml:space="preserve"> z dnia </w:t>
      </w:r>
      <w:r w:rsidR="000E5BAE">
        <w:rPr>
          <w:color w:val="000000"/>
          <w:shd w:val="clear" w:color="auto" w:fill="FFFFFF"/>
        </w:rPr>
        <w:t>30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0E5BAE">
        <w:rPr>
          <w:color w:val="000000"/>
          <w:shd w:val="clear" w:color="auto" w:fill="FFFFFF"/>
        </w:rPr>
        <w:t>października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0E5BAE">
        <w:rPr>
          <w:color w:val="000000"/>
          <w:shd w:val="clear" w:color="auto" w:fill="FFFFFF"/>
        </w:rPr>
        <w:t xml:space="preserve">2002 </w:t>
      </w:r>
      <w:r w:rsidR="00431EEC" w:rsidRPr="002A2BE6">
        <w:rPr>
          <w:color w:val="000000"/>
          <w:shd w:val="clear" w:color="auto" w:fill="FFFFFF"/>
        </w:rPr>
        <w:t xml:space="preserve">r. o </w:t>
      </w:r>
      <w:r w:rsidR="00582712">
        <w:rPr>
          <w:color w:val="000000"/>
          <w:shd w:val="clear" w:color="auto" w:fill="FFFFFF"/>
        </w:rPr>
        <w:t xml:space="preserve">podatku </w:t>
      </w:r>
      <w:r w:rsidR="000E5BAE">
        <w:rPr>
          <w:color w:val="000000"/>
          <w:shd w:val="clear" w:color="auto" w:fill="FFFFFF"/>
        </w:rPr>
        <w:t>leśnym</w:t>
      </w:r>
      <w:r w:rsidR="00431EEC">
        <w:rPr>
          <w:color w:val="000000"/>
          <w:shd w:val="clear" w:color="auto" w:fill="FFFFFF"/>
        </w:rPr>
        <w:t xml:space="preserve"> (</w:t>
      </w:r>
      <w:r w:rsidR="00431EEC" w:rsidRPr="002A2BE6">
        <w:rPr>
          <w:color w:val="000000"/>
          <w:shd w:val="clear" w:color="auto" w:fill="FFFFFF"/>
        </w:rPr>
        <w:t xml:space="preserve">Dz. U. </w:t>
      </w:r>
      <w:proofErr w:type="gramStart"/>
      <w:r w:rsidR="00431EEC" w:rsidRPr="002A2BE6">
        <w:rPr>
          <w:color w:val="000000"/>
          <w:shd w:val="clear" w:color="auto" w:fill="FFFFFF"/>
        </w:rPr>
        <w:t>z</w:t>
      </w:r>
      <w:proofErr w:type="gramEnd"/>
      <w:r w:rsidR="00431EEC" w:rsidRPr="002A2BE6">
        <w:rPr>
          <w:color w:val="000000"/>
          <w:shd w:val="clear" w:color="auto" w:fill="FFFFFF"/>
        </w:rPr>
        <w:t xml:space="preserve"> 20</w:t>
      </w:r>
      <w:r w:rsidR="000E5BAE">
        <w:rPr>
          <w:color w:val="000000"/>
          <w:shd w:val="clear" w:color="auto" w:fill="FFFFFF"/>
        </w:rPr>
        <w:t>19</w:t>
      </w:r>
      <w:r w:rsidR="00431EEC" w:rsidRPr="002A2BE6">
        <w:rPr>
          <w:color w:val="000000"/>
          <w:shd w:val="clear" w:color="auto" w:fill="FFFFFF"/>
        </w:rPr>
        <w:t xml:space="preserve"> r. poz. </w:t>
      </w:r>
      <w:r w:rsidR="000E5BAE">
        <w:rPr>
          <w:color w:val="000000"/>
          <w:shd w:val="clear" w:color="auto" w:fill="FFFFFF"/>
        </w:rPr>
        <w:t>888</w:t>
      </w:r>
      <w:r w:rsidR="00582712">
        <w:rPr>
          <w:color w:val="000000"/>
          <w:shd w:val="clear" w:color="auto" w:fill="FFFFFF"/>
        </w:rPr>
        <w:t xml:space="preserve"> </w:t>
      </w:r>
      <w:r w:rsidR="00431EEC">
        <w:rPr>
          <w:color w:val="000000"/>
          <w:shd w:val="clear" w:color="auto" w:fill="FFFFFF"/>
        </w:rPr>
        <w:t xml:space="preserve">ze </w:t>
      </w:r>
      <w:r w:rsidR="00017B53">
        <w:rPr>
          <w:color w:val="000000"/>
          <w:shd w:val="clear" w:color="auto" w:fill="FFFFFF"/>
        </w:rPr>
        <w:t>zm.)</w:t>
      </w:r>
      <w:r w:rsidR="00431EEC" w:rsidRPr="002A2BE6">
        <w:rPr>
          <w:b/>
        </w:rPr>
        <w:t xml:space="preserve"> </w:t>
      </w:r>
    </w:p>
    <w:p w14:paraId="6E7FEEA3" w14:textId="6377DBCA" w:rsidR="00431EEC" w:rsidRDefault="008C34DB" w:rsidP="00344A11">
      <w:pPr>
        <w:jc w:val="both"/>
      </w:pPr>
      <w:r w:rsidRPr="008C34DB">
        <w:t xml:space="preserve">- </w:t>
      </w:r>
      <w:r w:rsidR="001724D9"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 w:rsidR="001724D9">
        <w:rPr>
          <w:rFonts w:eastAsia="Arial Unicode MS" w:cs="Arial"/>
        </w:rPr>
        <w:t>e</w:t>
      </w:r>
      <w:r w:rsidR="000E5BAE">
        <w:rPr>
          <w:rFonts w:eastAsia="Arial Unicode MS" w:cs="Arial"/>
        </w:rPr>
        <w:t xml:space="preserve"> Ministra </w:t>
      </w:r>
      <w:proofErr w:type="gramStart"/>
      <w:r w:rsidR="000E5BAE">
        <w:rPr>
          <w:rFonts w:eastAsia="Arial Unicode MS" w:cs="Arial"/>
        </w:rPr>
        <w:t>Finansów  z</w:t>
      </w:r>
      <w:proofErr w:type="gramEnd"/>
      <w:r w:rsidR="000E5BAE">
        <w:rPr>
          <w:rFonts w:eastAsia="Arial Unicode MS" w:cs="Arial"/>
        </w:rPr>
        <w:t xml:space="preserve"> dnia 3</w:t>
      </w:r>
      <w:r w:rsidRPr="008C34DB">
        <w:rPr>
          <w:rFonts w:eastAsia="Arial Unicode MS" w:cs="Arial"/>
        </w:rPr>
        <w:t xml:space="preserve"> </w:t>
      </w:r>
      <w:r w:rsidR="000E5BAE">
        <w:rPr>
          <w:rFonts w:eastAsia="Arial Unicode MS" w:cs="Arial"/>
        </w:rPr>
        <w:t xml:space="preserve">czerwca </w:t>
      </w:r>
      <w:r w:rsidRPr="008C34DB">
        <w:rPr>
          <w:rFonts w:eastAsia="Arial Unicode MS" w:cs="Arial"/>
        </w:rPr>
        <w:t xml:space="preserve">2019 roku w sprawie wzorów informacji o </w:t>
      </w:r>
      <w:r w:rsidR="000E5BAE">
        <w:rPr>
          <w:rFonts w:eastAsia="Arial Unicode MS" w:cs="Arial"/>
        </w:rPr>
        <w:t>lasach</w:t>
      </w:r>
      <w:r w:rsidRPr="008C34DB">
        <w:rPr>
          <w:rFonts w:eastAsia="Arial Unicode MS" w:cs="Arial"/>
        </w:rPr>
        <w:t xml:space="preserve"> </w:t>
      </w:r>
      <w:r w:rsidR="00582712">
        <w:rPr>
          <w:rFonts w:eastAsia="Arial Unicode MS" w:cs="Arial"/>
        </w:rPr>
        <w:t>i</w:t>
      </w:r>
      <w:r w:rsidRPr="008C34DB">
        <w:rPr>
          <w:rFonts w:eastAsia="Arial Unicode MS" w:cs="Arial"/>
        </w:rPr>
        <w:t xml:space="preserve"> deklaracji na podatek </w:t>
      </w:r>
      <w:r w:rsidR="000E5BAE">
        <w:rPr>
          <w:rFonts w:eastAsia="Arial Unicode MS" w:cs="Arial"/>
        </w:rPr>
        <w:t>leśny</w:t>
      </w:r>
      <w:r w:rsidRPr="008C34DB">
        <w:rPr>
          <w:rFonts w:eastAsia="Arial Unicode MS" w:cs="Arial"/>
        </w:rPr>
        <w:t xml:space="preserve"> (Dz.U. </w:t>
      </w:r>
      <w:proofErr w:type="gramStart"/>
      <w:r w:rsidRPr="008C34DB">
        <w:rPr>
          <w:rFonts w:eastAsia="Arial Unicode MS" w:cs="Arial"/>
        </w:rPr>
        <w:t>z</w:t>
      </w:r>
      <w:proofErr w:type="gramEnd"/>
      <w:r w:rsidRPr="008C34DB">
        <w:rPr>
          <w:rFonts w:eastAsia="Arial Unicode MS" w:cs="Arial"/>
        </w:rPr>
        <w:t xml:space="preserve"> 2019</w:t>
      </w:r>
      <w:r w:rsidR="001724D9">
        <w:rPr>
          <w:rFonts w:eastAsia="Arial Unicode MS" w:cs="Arial"/>
        </w:rPr>
        <w:t xml:space="preserve"> </w:t>
      </w:r>
      <w:r w:rsidRPr="008C34DB">
        <w:rPr>
          <w:rFonts w:eastAsia="Arial Unicode MS" w:cs="Arial"/>
        </w:rPr>
        <w:t>r. poz. 11</w:t>
      </w:r>
      <w:r w:rsidR="000E5BAE">
        <w:rPr>
          <w:rFonts w:eastAsia="Arial Unicode MS" w:cs="Arial"/>
        </w:rPr>
        <w:t>26</w:t>
      </w:r>
      <w:r w:rsidRPr="008C34DB">
        <w:rPr>
          <w:rFonts w:eastAsia="Arial Unicode MS" w:cs="Arial"/>
        </w:rPr>
        <w:t>)</w:t>
      </w:r>
      <w:r w:rsidRPr="008C34DB">
        <w:t xml:space="preserve"> </w:t>
      </w:r>
      <w:r w:rsidR="001724D9">
        <w:t>– dotyczy zmian, których obowiązek podatkowy powstał po 01-07-2019 r.</w:t>
      </w:r>
    </w:p>
    <w:p w14:paraId="41E86B67" w14:textId="714EBBD0" w:rsidR="001724D9" w:rsidRPr="008C34DB" w:rsidRDefault="001724D9" w:rsidP="00344A11">
      <w:pPr>
        <w:jc w:val="both"/>
        <w:rPr>
          <w:b/>
        </w:rPr>
      </w:pPr>
      <w:r>
        <w:t xml:space="preserve">- Uchwała Rady Miejskiej w Sulejowie XVIII/154/2015 z dnia 22 grudnia 2015 r. w sprawie określenia wzorów formularzy informacji i deklaracji podatkowych ( </w:t>
      </w:r>
      <w:proofErr w:type="spellStart"/>
      <w:r>
        <w:t>Dz.Urz.Woj.Łódz</w:t>
      </w:r>
      <w:proofErr w:type="spellEnd"/>
      <w:r>
        <w:t>. z 2015 r. poz</w:t>
      </w:r>
      <w:proofErr w:type="gramStart"/>
      <w:r>
        <w:t>. 5823)- dotyczy</w:t>
      </w:r>
      <w:proofErr w:type="gramEnd"/>
      <w:r>
        <w:t xml:space="preserve"> zmian, których obowiązek podatkowy powstał przed 01-07-2019 r.</w:t>
      </w:r>
    </w:p>
    <w:p w14:paraId="57AB7FA3" w14:textId="75E69CF4" w:rsidR="008C34DB" w:rsidRPr="008C34DB" w:rsidRDefault="008C34DB" w:rsidP="00344A11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1B445D14" w14:textId="4CCC63FA" w:rsidR="008C34DB" w:rsidRDefault="00770AEB" w:rsidP="00344A11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Deklaracja na podatek leśny D</w:t>
      </w:r>
      <w:r w:rsidR="000E5BAE">
        <w:rPr>
          <w:color w:val="000000"/>
          <w:shd w:val="clear" w:color="auto" w:fill="FFFFFF"/>
        </w:rPr>
        <w:t>L</w:t>
      </w:r>
      <w:r w:rsidR="008C34DB" w:rsidRPr="008C34DB">
        <w:rPr>
          <w:color w:val="000000"/>
          <w:shd w:val="clear" w:color="auto" w:fill="FFFFFF"/>
        </w:rPr>
        <w:t>-1</w:t>
      </w:r>
      <w:r w:rsidR="004427DB">
        <w:rPr>
          <w:color w:val="000000"/>
          <w:shd w:val="clear" w:color="auto" w:fill="FFFFFF"/>
        </w:rPr>
        <w:t xml:space="preserve"> wraz z załącznikami, jeżeli obowiązek podatkowy powstał po dniu 01-07-2019 r.</w:t>
      </w:r>
    </w:p>
    <w:p w14:paraId="316D131C" w14:textId="32346D2D" w:rsidR="004427DB" w:rsidRPr="008C34DB" w:rsidRDefault="004427DB" w:rsidP="00344A11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lub</w:t>
      </w:r>
      <w:proofErr w:type="gramEnd"/>
      <w:r>
        <w:rPr>
          <w:color w:val="000000"/>
          <w:shd w:val="clear" w:color="auto" w:fill="FFFFFF"/>
        </w:rPr>
        <w:t xml:space="preserve"> </w:t>
      </w:r>
      <w:r w:rsidR="00770AEB">
        <w:rPr>
          <w:color w:val="000000"/>
          <w:shd w:val="clear" w:color="auto" w:fill="FFFFFF"/>
        </w:rPr>
        <w:t>Deklaracja</w:t>
      </w:r>
      <w:r>
        <w:rPr>
          <w:color w:val="000000"/>
          <w:shd w:val="clear" w:color="auto" w:fill="FFFFFF"/>
        </w:rPr>
        <w:t xml:space="preserve"> </w:t>
      </w:r>
      <w:r w:rsidR="00770AEB">
        <w:rPr>
          <w:color w:val="000000"/>
          <w:shd w:val="clear" w:color="auto" w:fill="FFFFFF"/>
        </w:rPr>
        <w:t>na podatek leśny D</w:t>
      </w:r>
      <w:r w:rsidR="000E5BAE">
        <w:rPr>
          <w:color w:val="000000"/>
          <w:shd w:val="clear" w:color="auto" w:fill="FFFFFF"/>
        </w:rPr>
        <w:t>L</w:t>
      </w:r>
      <w:r>
        <w:rPr>
          <w:color w:val="000000"/>
          <w:shd w:val="clear" w:color="auto" w:fill="FFFFFF"/>
        </w:rPr>
        <w:t>-1, jeżeli obowiązek podatkowy powstał przed dniem 01-07-2019 r.</w:t>
      </w:r>
    </w:p>
    <w:p w14:paraId="26850207" w14:textId="2F9BF32E" w:rsidR="008C34DB" w:rsidRPr="00582712" w:rsidRDefault="008C34DB" w:rsidP="00344A11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 xml:space="preserve">Do korekty </w:t>
      </w:r>
      <w:r w:rsidR="00770AEB">
        <w:rPr>
          <w:color w:val="000000"/>
          <w:shd w:val="clear" w:color="auto" w:fill="FFFFFF"/>
        </w:rPr>
        <w:t>deklaracji</w:t>
      </w:r>
      <w:r w:rsidRPr="008C34DB">
        <w:rPr>
          <w:color w:val="000000"/>
          <w:shd w:val="clear" w:color="auto" w:fill="FFFFFF"/>
        </w:rPr>
        <w:t xml:space="preserve"> należy dołączyć pisemne wyjaśnienie przyczyn złożenia korekty </w:t>
      </w:r>
      <w:r w:rsidR="00770AEB">
        <w:rPr>
          <w:color w:val="000000"/>
          <w:shd w:val="clear" w:color="auto" w:fill="FFFFFF"/>
        </w:rPr>
        <w:t>deklaracji</w:t>
      </w:r>
      <w:r w:rsidRPr="008C34DB">
        <w:rPr>
          <w:color w:val="000000"/>
          <w:shd w:val="clear" w:color="auto" w:fill="FFFFFF"/>
        </w:rPr>
        <w:t>.</w:t>
      </w:r>
    </w:p>
    <w:p w14:paraId="6ABC9442" w14:textId="77777777" w:rsidR="000E5BAE" w:rsidRDefault="000E5BAE" w:rsidP="00344A11">
      <w:pPr>
        <w:autoSpaceDE w:val="0"/>
        <w:autoSpaceDN w:val="0"/>
        <w:adjustRightInd w:val="0"/>
        <w:jc w:val="both"/>
      </w:pPr>
      <w:r>
        <w:t>Dokumenty do wglądu:</w:t>
      </w:r>
    </w:p>
    <w:p w14:paraId="13C78772" w14:textId="77777777" w:rsidR="00770AEB" w:rsidRDefault="00770AEB" w:rsidP="00344A11">
      <w:pPr>
        <w:autoSpaceDE w:val="0"/>
        <w:autoSpaceDN w:val="0"/>
        <w:adjustRightInd w:val="0"/>
        <w:jc w:val="both"/>
      </w:pPr>
      <w:r>
        <w:t xml:space="preserve"> - akt notarialny zakupu (sprzedaży) gruntów leśnych, </w:t>
      </w:r>
    </w:p>
    <w:p w14:paraId="68A3D696" w14:textId="77777777" w:rsidR="00770AEB" w:rsidRDefault="00770AEB" w:rsidP="00344A11">
      <w:pPr>
        <w:autoSpaceDE w:val="0"/>
        <w:autoSpaceDN w:val="0"/>
        <w:adjustRightInd w:val="0"/>
        <w:jc w:val="both"/>
      </w:pPr>
      <w:r>
        <w:t xml:space="preserve">- umowa najmu/dzierżawy gruntów leśnych stanowiących własność Skarbu Państwa lub jednostki samorządu terytorialnego, </w:t>
      </w:r>
    </w:p>
    <w:p w14:paraId="706C1ED7" w14:textId="77777777" w:rsidR="00770AEB" w:rsidRDefault="00770AEB" w:rsidP="00344A11">
      <w:pPr>
        <w:autoSpaceDE w:val="0"/>
        <w:autoSpaceDN w:val="0"/>
        <w:adjustRightInd w:val="0"/>
        <w:jc w:val="both"/>
      </w:pPr>
      <w:r>
        <w:t xml:space="preserve">- inne dokumenty świadczące o obowiązku podatkowym, </w:t>
      </w:r>
    </w:p>
    <w:p w14:paraId="36E15687" w14:textId="7EE822F3" w:rsidR="00582712" w:rsidRDefault="00770AEB" w:rsidP="00344A11">
      <w:pPr>
        <w:autoSpaceDE w:val="0"/>
        <w:autoSpaceDN w:val="0"/>
        <w:adjustRightInd w:val="0"/>
        <w:jc w:val="both"/>
      </w:pPr>
      <w:r>
        <w:t>- KRS.</w:t>
      </w:r>
    </w:p>
    <w:p w14:paraId="145385B4" w14:textId="713950A9" w:rsidR="00F06E02" w:rsidRDefault="00F06E02" w:rsidP="00344A11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344A11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2BACB0C0" w:rsidR="00F06E02" w:rsidRPr="00CC51E9" w:rsidRDefault="00F06E02" w:rsidP="00344A11">
      <w:pPr>
        <w:pStyle w:val="nagowek2"/>
        <w:jc w:val="both"/>
      </w:pPr>
      <w:r>
        <w:t xml:space="preserve">MIEJSCE ZŁOŻENIA </w:t>
      </w:r>
      <w:r w:rsidR="007E476F">
        <w:t>DEKLARACJI</w:t>
      </w:r>
    </w:p>
    <w:p w14:paraId="4DAD1E9E" w14:textId="0A5FEB03" w:rsidR="0092575C" w:rsidRDefault="0092575C" w:rsidP="00344A11">
      <w:pPr>
        <w:jc w:val="both"/>
      </w:pPr>
      <w:r w:rsidRPr="00D221E7">
        <w:t>Biuro Obsługi Mieszkańców</w:t>
      </w:r>
      <w:r w:rsidR="007E476F">
        <w:t xml:space="preserve">, Urząd Miejski ul. Konecka 42, 97-330 Sulejów </w:t>
      </w:r>
    </w:p>
    <w:p w14:paraId="057C6021" w14:textId="3A382105" w:rsidR="00F06E02" w:rsidRDefault="00F06E02" w:rsidP="00344A11">
      <w:pPr>
        <w:pStyle w:val="nagowek2"/>
        <w:jc w:val="both"/>
      </w:pPr>
      <w:r>
        <w:lastRenderedPageBreak/>
        <w:t xml:space="preserve">TERMIN ROZPATRZENIA </w:t>
      </w:r>
      <w:r w:rsidR="007E476F">
        <w:t>DEKLARACJI</w:t>
      </w:r>
    </w:p>
    <w:p w14:paraId="0F808578" w14:textId="35CBE447" w:rsidR="00F06E02" w:rsidRPr="004427DB" w:rsidRDefault="004427DB" w:rsidP="00344A11">
      <w:pPr>
        <w:jc w:val="both"/>
      </w:pPr>
      <w:r>
        <w:t xml:space="preserve">Bez zbędnej zwłoki, nie później jednak niż w ciągu miesiąca od złożenia </w:t>
      </w:r>
      <w:r w:rsidR="007E476F">
        <w:t>deklaracji</w:t>
      </w:r>
      <w:bookmarkStart w:id="0" w:name="_GoBack"/>
      <w:bookmarkEnd w:id="0"/>
      <w:r>
        <w:t>.</w:t>
      </w:r>
    </w:p>
    <w:p w14:paraId="508CF7E7" w14:textId="0B5D5FF3" w:rsidR="00F06E02" w:rsidRDefault="00F06E02" w:rsidP="00344A11">
      <w:pPr>
        <w:pStyle w:val="nagowek2"/>
        <w:jc w:val="both"/>
        <w:rPr>
          <w:rFonts w:cs="Calibri"/>
        </w:rPr>
      </w:pPr>
      <w:r>
        <w:t>TRYB ODWOŁAWCZY</w:t>
      </w:r>
    </w:p>
    <w:p w14:paraId="46A3C0DE" w14:textId="49C1CB8C" w:rsidR="00B10E3E" w:rsidRPr="00D221E7" w:rsidRDefault="002E3CC8" w:rsidP="00344A11">
      <w:pPr>
        <w:jc w:val="both"/>
        <w:rPr>
          <w:rFonts w:cs="Calibri"/>
        </w:rPr>
      </w:pPr>
      <w:r>
        <w:rPr>
          <w:rFonts w:cs="Calibri"/>
        </w:rPr>
        <w:t>Brak.</w:t>
      </w:r>
    </w:p>
    <w:p w14:paraId="132AD92C" w14:textId="5C735B01" w:rsidR="00F06E02" w:rsidRPr="00D221E7" w:rsidRDefault="00F06E02" w:rsidP="00344A11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62A8039D" w:rsidR="00715AA8" w:rsidRDefault="00715AA8" w:rsidP="00344A11">
      <w:pPr>
        <w:spacing w:before="0" w:after="0"/>
        <w:jc w:val="both"/>
      </w:pPr>
      <w:r>
        <w:t>Referat Podat</w:t>
      </w:r>
      <w:r w:rsidR="00017B53">
        <w:t xml:space="preserve">ków, </w:t>
      </w:r>
      <w:r w:rsidR="008A0DD5">
        <w:t>Opłat</w:t>
      </w:r>
      <w:r w:rsidR="00017B53">
        <w:t xml:space="preserve"> i Ochrony Środowiska</w:t>
      </w:r>
      <w:r w:rsidR="008A0DD5">
        <w:t xml:space="preserve"> </w:t>
      </w:r>
      <w:r>
        <w:t xml:space="preserve"> </w:t>
      </w:r>
    </w:p>
    <w:p w14:paraId="43AEE6AC" w14:textId="63A4A5AF" w:rsidR="00715AA8" w:rsidRDefault="00715AA8" w:rsidP="00344A11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017B53">
        <w:t>D</w:t>
      </w:r>
      <w:r>
        <w:t xml:space="preserve">, pok. </w:t>
      </w:r>
      <w:r w:rsidR="00017B53">
        <w:t>23</w:t>
      </w:r>
    </w:p>
    <w:p w14:paraId="6DDA1C43" w14:textId="14436068" w:rsidR="007333B0" w:rsidRDefault="00715AA8" w:rsidP="00344A11">
      <w:pPr>
        <w:spacing w:before="0" w:after="0"/>
        <w:jc w:val="both"/>
      </w:pPr>
      <w:r>
        <w:t xml:space="preserve">Tel. 44 610 25 </w:t>
      </w:r>
      <w:r w:rsidR="00FA6AC9">
        <w:t>21</w:t>
      </w:r>
    </w:p>
    <w:p w14:paraId="29C12173" w14:textId="5F5985E5" w:rsidR="00770AEB" w:rsidRDefault="00FA6AC9" w:rsidP="00344A11">
      <w:pPr>
        <w:pStyle w:val="nagowek2"/>
        <w:jc w:val="both"/>
      </w:pPr>
      <w:r>
        <w:t>UWAGI</w:t>
      </w:r>
    </w:p>
    <w:p w14:paraId="0C1C9E7D" w14:textId="77777777" w:rsidR="00770AEB" w:rsidRPr="00770AEB" w:rsidRDefault="00770AEB" w:rsidP="00344A11">
      <w:pPr>
        <w:spacing w:before="0" w:after="0"/>
        <w:jc w:val="both"/>
      </w:pPr>
      <w:r w:rsidRPr="00770AEB">
        <w:t>Deklarację na dany rok podatkowy należy złożyć w terminie do dnia 15 stycznia.</w:t>
      </w:r>
    </w:p>
    <w:p w14:paraId="08728088" w14:textId="40F8E78B" w:rsidR="00770AEB" w:rsidRPr="00770AEB" w:rsidRDefault="00770AEB" w:rsidP="00344A11">
      <w:pPr>
        <w:spacing w:before="0" w:after="0"/>
        <w:jc w:val="both"/>
      </w:pPr>
      <w:r w:rsidRPr="00770AEB">
        <w:t>W trakcie roku podatkowego deklarację należy złożyć w terminie 14 dni od dnia zaistnienia okoliczności uzasadniających powstanie bądź wygaśnięcie obowiązku podatkowego lub od dnia zaistnienia zdarzenia mającego wpływ na wysokość opodatkowania w tym roku.</w:t>
      </w:r>
    </w:p>
    <w:p w14:paraId="0C8C1856" w14:textId="77777777" w:rsidR="00FA6AC9" w:rsidRPr="00FA6AC9" w:rsidRDefault="00FA6AC9" w:rsidP="00344A11">
      <w:pPr>
        <w:spacing w:before="0" w:after="0"/>
        <w:jc w:val="both"/>
        <w:rPr>
          <w:b/>
        </w:rPr>
      </w:pPr>
      <w:r w:rsidRPr="00FA6AC9">
        <w:rPr>
          <w:b/>
        </w:rPr>
        <w:t xml:space="preserve">Informacje dodatkowe: </w:t>
      </w:r>
    </w:p>
    <w:p w14:paraId="63C96852" w14:textId="77777777" w:rsidR="00770AEB" w:rsidRDefault="00770AEB" w:rsidP="00344A11">
      <w:pPr>
        <w:spacing w:before="0" w:after="0"/>
        <w:jc w:val="both"/>
      </w:pPr>
      <w:r>
        <w:t xml:space="preserve">Podstawę opodatkowania stanowi powierzchnia lasu wyrażona w hektarach wynikająca z ewidencji gruntów i budynków. </w:t>
      </w:r>
    </w:p>
    <w:p w14:paraId="40B3F7EB" w14:textId="77777777" w:rsidR="00770AEB" w:rsidRDefault="00770AEB" w:rsidP="00344A11">
      <w:pPr>
        <w:spacing w:before="0" w:after="0"/>
        <w:jc w:val="both"/>
      </w:pPr>
      <w:r>
        <w:t xml:space="preserve">Obowiązek podatkowy powstaje od pierwszego dnia miesiąca następującego po miesiącu, w którym zaistniały okoliczności uzasadniające powstanie tego obowiązku (np. zakup gruntów leśnych), a wygasa ostatniego dnia miesiąca, w którym przestały istnieć okoliczności uzasadniające ten obowiązek (np. sprzedaż gruntów leśnych). </w:t>
      </w:r>
    </w:p>
    <w:p w14:paraId="0F49415B" w14:textId="4AF298A9" w:rsidR="00770AEB" w:rsidRDefault="00770AEB" w:rsidP="00344A11">
      <w:pPr>
        <w:spacing w:before="0" w:after="0"/>
        <w:jc w:val="both"/>
      </w:pPr>
      <w:r>
        <w:t xml:space="preserve">Podatek leśny od 1 ha za rok podatkowy wynosi równowartość pieniężną 0,220 m3 drewna, obliczoną według średniej ceny sprzedaży drewna uzyskanej przez nadleśnictwa za pierwsze trzy kwartały roku poprzedzającego rok podatkowy. </w:t>
      </w:r>
    </w:p>
    <w:p w14:paraId="72AF6CA7" w14:textId="77777777" w:rsidR="00770AEB" w:rsidRDefault="00770AEB" w:rsidP="00344A11">
      <w:pPr>
        <w:spacing w:before="0" w:after="0"/>
        <w:jc w:val="both"/>
      </w:pPr>
      <w:r>
        <w:t xml:space="preserve">Podatek leśny na rok podatkowy płatny jest w ratach proporcjonalnych do czasu trwania obowiązku podatkowego w terminach do dnia 15 każdego miesiąca. </w:t>
      </w:r>
    </w:p>
    <w:p w14:paraId="4EE831B6" w14:textId="73DAA99B" w:rsidR="00770AEB" w:rsidRDefault="00770AEB" w:rsidP="00344A11">
      <w:pPr>
        <w:spacing w:before="0" w:after="0"/>
        <w:jc w:val="both"/>
      </w:pPr>
      <w:r>
        <w:t xml:space="preserve">Jeżeli grunty leśne stanowią współwłasność (współposiadanie) osób fizycznych oraz osób prawnych, jednostek organizacyjnych, w tym spółek nieposiadających osobowości prawnej, osoby fizyczne składają deklarację na podatek leśny (DL-1) i opłacają podatek na zasadach obowiązujących osoby prawne. </w:t>
      </w:r>
    </w:p>
    <w:p w14:paraId="3CC7F473" w14:textId="26A98909" w:rsidR="00770AEB" w:rsidRDefault="00770AEB" w:rsidP="00344A11">
      <w:pPr>
        <w:spacing w:before="0" w:after="0"/>
        <w:jc w:val="both"/>
      </w:pPr>
      <w:r>
        <w:t xml:space="preserve">Jeżeli w ciągu roku podatkowego powierzchnia gruntów leśnych uległa zmniejszeniu lub zwiększeniu </w:t>
      </w:r>
      <w:proofErr w:type="gramStart"/>
      <w:r>
        <w:t>albo jeżeli</w:t>
      </w:r>
      <w:proofErr w:type="gramEnd"/>
      <w:r>
        <w:t xml:space="preserve"> las został zajęty na wykonywanie działalności gospodarczej innej niż działalność leśna lub po zaprzestaniu wykonywania tej działalności przywrócono działalność leśną - podatnik powinien ten fakt zgłosić do organu podatkowego poprzez złożenie korekty deklaracji w terminie 14 dni od dnia zaistnienia ww. okoliczności. </w:t>
      </w:r>
    </w:p>
    <w:p w14:paraId="153948E2" w14:textId="5DF9B7BE" w:rsidR="00770AEB" w:rsidRDefault="00770AEB" w:rsidP="00344A11">
      <w:pPr>
        <w:spacing w:before="0" w:after="0"/>
        <w:jc w:val="both"/>
      </w:pPr>
      <w:r>
        <w:t>W przypadku złożenia nieprawidłowej deklaracji organ podatkowy prowadzi postępowanie podatkowe zgodnie z przepisami ustawy z dnia 29 sierpnia 1997 r. Ordynacja podatkowa.</w:t>
      </w:r>
    </w:p>
    <w:p w14:paraId="51ADBE86" w14:textId="77777777" w:rsidR="00770AEB" w:rsidRDefault="00770AEB" w:rsidP="00344A11">
      <w:pPr>
        <w:spacing w:before="0" w:after="0"/>
        <w:jc w:val="both"/>
      </w:pPr>
    </w:p>
    <w:p w14:paraId="2F1FC3B6" w14:textId="77777777" w:rsidR="004427DB" w:rsidRDefault="004427DB" w:rsidP="00715AA8">
      <w:pPr>
        <w:spacing w:before="0" w:after="0"/>
      </w:pPr>
    </w:p>
    <w:p w14:paraId="70A3EB91" w14:textId="77777777" w:rsidR="004427DB" w:rsidRDefault="004427DB" w:rsidP="00715AA8">
      <w:pPr>
        <w:spacing w:before="0" w:after="0"/>
      </w:pPr>
    </w:p>
    <w:p w14:paraId="5B90FA55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lastRenderedPageBreak/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17B53"/>
    <w:rsid w:val="0007388B"/>
    <w:rsid w:val="00082521"/>
    <w:rsid w:val="00097555"/>
    <w:rsid w:val="000C5F33"/>
    <w:rsid w:val="000E5BAE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3CC8"/>
    <w:rsid w:val="002E7361"/>
    <w:rsid w:val="00312F8D"/>
    <w:rsid w:val="00344A11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82712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D09F9"/>
    <w:rsid w:val="00715AA8"/>
    <w:rsid w:val="007333B0"/>
    <w:rsid w:val="00734D95"/>
    <w:rsid w:val="00745A38"/>
    <w:rsid w:val="00770AEB"/>
    <w:rsid w:val="00776548"/>
    <w:rsid w:val="007C7673"/>
    <w:rsid w:val="007E476F"/>
    <w:rsid w:val="008005CA"/>
    <w:rsid w:val="008020F2"/>
    <w:rsid w:val="00833523"/>
    <w:rsid w:val="00871FC5"/>
    <w:rsid w:val="008A0DD5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4361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2024-10-08T10:06:00Z</cp:lastPrinted>
  <dcterms:created xsi:type="dcterms:W3CDTF">2024-09-13T09:31:00Z</dcterms:created>
  <dcterms:modified xsi:type="dcterms:W3CDTF">2024-10-08T10:06:00Z</dcterms:modified>
</cp:coreProperties>
</file>