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9CC03" w14:textId="3F355DF9" w:rsidR="000A5E2A" w:rsidRPr="000A5E2A" w:rsidRDefault="000A5E2A" w:rsidP="000A5E2A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A5E2A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A5E2A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79446C99" w14:textId="77777777" w:rsidR="000A5E2A" w:rsidRPr="000A5E2A" w:rsidRDefault="000A5E2A" w:rsidP="000A5E2A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A5E2A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51071DCC" w14:textId="77777777" w:rsidR="000A5E2A" w:rsidRPr="000A5E2A" w:rsidRDefault="000A5E2A" w:rsidP="000A5E2A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A5E2A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190EEA76" w14:textId="77777777" w:rsidR="000A5E2A" w:rsidRPr="000A5E2A" w:rsidRDefault="000A5E2A" w:rsidP="000A5E2A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A5E2A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A5E2A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6C45720D" w:rsidR="00715AA8" w:rsidRDefault="000A5E2A" w:rsidP="000A5E2A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A5E2A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A5E2A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2A2D49EE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DF1C8B">
              <w:rPr>
                <w:rFonts w:eastAsia="Calibri"/>
              </w:rPr>
              <w:t>PO</w:t>
            </w:r>
            <w:r w:rsidR="007225D3">
              <w:rPr>
                <w:rFonts w:eastAsia="Calibri"/>
              </w:rPr>
              <w:t>Ś</w:t>
            </w:r>
            <w:r w:rsidR="008F3A89" w:rsidRPr="00442160">
              <w:rPr>
                <w:rFonts w:eastAsia="Calibri"/>
              </w:rPr>
              <w:t>.</w:t>
            </w:r>
            <w:r w:rsidR="0053586A">
              <w:rPr>
                <w:rFonts w:eastAsia="Calibri"/>
              </w:rPr>
              <w:t>VI</w:t>
            </w:r>
            <w:r w:rsidR="00431EEC">
              <w:rPr>
                <w:rFonts w:eastAsia="Calibri"/>
              </w:rPr>
              <w:t>I</w:t>
            </w:r>
            <w:r w:rsidR="00441872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0A5E2A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DA95AC9" w14:textId="77777777" w:rsidR="00F649F7" w:rsidRDefault="0053586A" w:rsidP="00F86B36">
      <w:pPr>
        <w:pStyle w:val="Nagwek1"/>
      </w:pPr>
      <w:r>
        <w:t xml:space="preserve">ZAŚWIADCZENIE O </w:t>
      </w:r>
      <w:r w:rsidR="00F86B36">
        <w:t>NIEZALEGANIU W PODATKACH</w:t>
      </w:r>
      <w:bookmarkStart w:id="0" w:name="_GoBack"/>
      <w:bookmarkEnd w:id="0"/>
      <w:r w:rsidR="00F86B36">
        <w:t xml:space="preserve"> LUB </w:t>
      </w:r>
    </w:p>
    <w:p w14:paraId="5C2428A1" w14:textId="450CC708" w:rsidR="00D221E7" w:rsidRDefault="00F86B36" w:rsidP="00F86B36">
      <w:pPr>
        <w:pStyle w:val="Nagwek1"/>
      </w:pPr>
      <w:r>
        <w:t>STWIERDZAJĄCE STAN ZALEGŁOŚCI</w:t>
      </w:r>
    </w:p>
    <w:p w14:paraId="2A8F1D20" w14:textId="77777777" w:rsidR="00431EEC" w:rsidRDefault="008F3A89" w:rsidP="007225D3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3287637A" w14:textId="53E5BB85" w:rsidR="00431EEC" w:rsidRPr="00431EEC" w:rsidRDefault="008C34DB" w:rsidP="007225D3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 w:rsidR="00431EEC">
        <w:rPr>
          <w:color w:val="000000"/>
          <w:shd w:val="clear" w:color="auto" w:fill="FFFFFF"/>
        </w:rPr>
        <w:t>u</w:t>
      </w:r>
      <w:r w:rsidR="00431EEC" w:rsidRPr="002A2BE6">
        <w:rPr>
          <w:color w:val="000000"/>
          <w:shd w:val="clear" w:color="auto" w:fill="FFFFFF"/>
        </w:rPr>
        <w:t xml:space="preserve">stawa z dnia 29 sierpnia </w:t>
      </w:r>
      <w:r w:rsidR="00431EEC">
        <w:rPr>
          <w:color w:val="000000"/>
          <w:shd w:val="clear" w:color="auto" w:fill="FFFFFF"/>
        </w:rPr>
        <w:t xml:space="preserve">1997 r. Ordynacja podatkowa (Dz. U. </w:t>
      </w:r>
      <w:proofErr w:type="gramStart"/>
      <w:r w:rsidR="00431EEC">
        <w:rPr>
          <w:color w:val="000000"/>
          <w:shd w:val="clear" w:color="auto" w:fill="FFFFFF"/>
        </w:rPr>
        <w:t>z</w:t>
      </w:r>
      <w:proofErr w:type="gramEnd"/>
      <w:r w:rsidR="00431EEC">
        <w:rPr>
          <w:color w:val="000000"/>
          <w:shd w:val="clear" w:color="auto" w:fill="FFFFFF"/>
        </w:rPr>
        <w:t xml:space="preserve"> 202</w:t>
      </w:r>
      <w:r w:rsidR="000A5E2A">
        <w:rPr>
          <w:color w:val="000000"/>
          <w:shd w:val="clear" w:color="auto" w:fill="FFFFFF"/>
        </w:rPr>
        <w:t>3</w:t>
      </w:r>
      <w:r w:rsidR="00431EEC">
        <w:rPr>
          <w:color w:val="000000"/>
          <w:shd w:val="clear" w:color="auto" w:fill="FFFFFF"/>
        </w:rPr>
        <w:t xml:space="preserve"> r. </w:t>
      </w:r>
      <w:r w:rsidR="00431EEC" w:rsidRPr="002A2BE6">
        <w:rPr>
          <w:color w:val="000000"/>
          <w:shd w:val="clear" w:color="auto" w:fill="FFFFFF"/>
        </w:rPr>
        <w:t xml:space="preserve">poz. </w:t>
      </w:r>
      <w:r w:rsidR="000A5E2A">
        <w:rPr>
          <w:color w:val="000000"/>
          <w:shd w:val="clear" w:color="auto" w:fill="FFFFFF"/>
        </w:rPr>
        <w:t xml:space="preserve">2383 </w:t>
      </w:r>
      <w:r w:rsidR="00431EEC">
        <w:rPr>
          <w:color w:val="000000"/>
          <w:shd w:val="clear" w:color="auto" w:fill="FFFFFF"/>
        </w:rPr>
        <w:t>ze zm.</w:t>
      </w:r>
      <w:r w:rsidR="000A5E2A">
        <w:rPr>
          <w:color w:val="000000"/>
          <w:shd w:val="clear" w:color="auto" w:fill="FFFFFF"/>
        </w:rPr>
        <w:t>)</w:t>
      </w:r>
    </w:p>
    <w:p w14:paraId="4C9873EF" w14:textId="20C9E140" w:rsidR="00883A38" w:rsidRDefault="008C34DB" w:rsidP="007225D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431EEC" w:rsidRPr="002A2BE6">
        <w:rPr>
          <w:color w:val="000000"/>
          <w:shd w:val="clear" w:color="auto" w:fill="FFFFFF"/>
        </w:rPr>
        <w:t>ustaw</w:t>
      </w:r>
      <w:r w:rsidR="001724D9">
        <w:rPr>
          <w:color w:val="000000"/>
          <w:shd w:val="clear" w:color="auto" w:fill="FFFFFF"/>
        </w:rPr>
        <w:t>a</w:t>
      </w:r>
      <w:r w:rsidR="00431EEC" w:rsidRPr="002A2BE6">
        <w:rPr>
          <w:color w:val="000000"/>
          <w:shd w:val="clear" w:color="auto" w:fill="FFFFFF"/>
        </w:rPr>
        <w:t xml:space="preserve"> z dnia </w:t>
      </w:r>
      <w:r w:rsidR="0053586A">
        <w:rPr>
          <w:color w:val="000000"/>
          <w:shd w:val="clear" w:color="auto" w:fill="FFFFFF"/>
        </w:rPr>
        <w:t>16 listopada 2006</w:t>
      </w:r>
      <w:r w:rsidR="00431EEC" w:rsidRPr="002A2BE6">
        <w:rPr>
          <w:color w:val="000000"/>
          <w:shd w:val="clear" w:color="auto" w:fill="FFFFFF"/>
        </w:rPr>
        <w:t xml:space="preserve"> r. o </w:t>
      </w:r>
      <w:r w:rsidR="0053586A">
        <w:rPr>
          <w:color w:val="000000"/>
          <w:shd w:val="clear" w:color="auto" w:fill="FFFFFF"/>
        </w:rPr>
        <w:t>opłacie skarbowej</w:t>
      </w:r>
      <w:r w:rsidR="00431EEC">
        <w:rPr>
          <w:color w:val="000000"/>
          <w:shd w:val="clear" w:color="auto" w:fill="FFFFFF"/>
        </w:rPr>
        <w:t xml:space="preserve"> (</w:t>
      </w:r>
      <w:r w:rsidR="00431EEC" w:rsidRPr="002A2BE6">
        <w:rPr>
          <w:color w:val="000000"/>
          <w:shd w:val="clear" w:color="auto" w:fill="FFFFFF"/>
        </w:rPr>
        <w:t xml:space="preserve">Dz. U. </w:t>
      </w:r>
      <w:proofErr w:type="gramStart"/>
      <w:r w:rsidR="00431EEC" w:rsidRPr="002A2BE6">
        <w:rPr>
          <w:color w:val="000000"/>
          <w:shd w:val="clear" w:color="auto" w:fill="FFFFFF"/>
        </w:rPr>
        <w:t>z</w:t>
      </w:r>
      <w:proofErr w:type="gramEnd"/>
      <w:r w:rsidR="00431EEC" w:rsidRPr="002A2BE6">
        <w:rPr>
          <w:color w:val="000000"/>
          <w:shd w:val="clear" w:color="auto" w:fill="FFFFFF"/>
        </w:rPr>
        <w:t xml:space="preserve"> 20</w:t>
      </w:r>
      <w:r w:rsidR="0053586A">
        <w:rPr>
          <w:color w:val="000000"/>
          <w:shd w:val="clear" w:color="auto" w:fill="FFFFFF"/>
        </w:rPr>
        <w:t>2</w:t>
      </w:r>
      <w:r w:rsidR="000A5E2A">
        <w:rPr>
          <w:color w:val="000000"/>
          <w:shd w:val="clear" w:color="auto" w:fill="FFFFFF"/>
        </w:rPr>
        <w:t>3</w:t>
      </w:r>
      <w:r w:rsidR="00431EEC" w:rsidRPr="002A2BE6">
        <w:rPr>
          <w:color w:val="000000"/>
          <w:shd w:val="clear" w:color="auto" w:fill="FFFFFF"/>
        </w:rPr>
        <w:t xml:space="preserve"> r. poz. </w:t>
      </w:r>
      <w:r w:rsidR="000A5E2A">
        <w:rPr>
          <w:color w:val="000000"/>
          <w:shd w:val="clear" w:color="auto" w:fill="FFFFFF"/>
        </w:rPr>
        <w:t>2111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431EEC">
        <w:rPr>
          <w:color w:val="000000"/>
          <w:shd w:val="clear" w:color="auto" w:fill="FFFFFF"/>
        </w:rPr>
        <w:t xml:space="preserve">ze </w:t>
      </w:r>
      <w:r w:rsidR="000A5E2A">
        <w:rPr>
          <w:color w:val="000000"/>
          <w:shd w:val="clear" w:color="auto" w:fill="FFFFFF"/>
        </w:rPr>
        <w:t>zm.)</w:t>
      </w:r>
    </w:p>
    <w:p w14:paraId="14EB89FB" w14:textId="7F7D023D" w:rsidR="0071164F" w:rsidRPr="0071164F" w:rsidRDefault="0071164F" w:rsidP="007225D3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ustawa z dnia 14 czerwca 1960 r.- Kodeks postępowania administracyjnego (Dz.U.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2024 r. poz. 572 ze zm.)</w:t>
      </w:r>
      <w:r w:rsidRPr="002A2BE6">
        <w:rPr>
          <w:rStyle w:val="apple-converted-space"/>
          <w:color w:val="000000"/>
          <w:shd w:val="clear" w:color="auto" w:fill="FFFFFF"/>
        </w:rPr>
        <w:t> </w:t>
      </w:r>
      <w:r w:rsidRPr="002A2BE6">
        <w:rPr>
          <w:b/>
        </w:rPr>
        <w:t xml:space="preserve"> </w:t>
      </w:r>
    </w:p>
    <w:p w14:paraId="6E7FEEA3" w14:textId="46E36A9C" w:rsidR="00431EEC" w:rsidRDefault="008C34DB" w:rsidP="007225D3">
      <w:pPr>
        <w:jc w:val="both"/>
      </w:pPr>
      <w:r w:rsidRPr="008C34DB">
        <w:t xml:space="preserve">- </w:t>
      </w:r>
      <w:r w:rsidR="001724D9"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 w:rsidR="001724D9"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</w:t>
      </w:r>
      <w:r w:rsidR="0053586A">
        <w:rPr>
          <w:rFonts w:eastAsia="Arial Unicode MS" w:cs="Arial"/>
        </w:rPr>
        <w:t>28</w:t>
      </w:r>
      <w:r w:rsidRPr="008C34DB">
        <w:rPr>
          <w:rFonts w:eastAsia="Arial Unicode MS" w:cs="Arial"/>
        </w:rPr>
        <w:t xml:space="preserve"> </w:t>
      </w:r>
      <w:r w:rsidR="0053586A">
        <w:rPr>
          <w:rFonts w:eastAsia="Arial Unicode MS" w:cs="Arial"/>
        </w:rPr>
        <w:t>września 2007</w:t>
      </w:r>
      <w:r w:rsidRPr="008C34DB">
        <w:rPr>
          <w:rFonts w:eastAsia="Arial Unicode MS" w:cs="Arial"/>
        </w:rPr>
        <w:t xml:space="preserve"> roku w sprawie </w:t>
      </w:r>
      <w:r w:rsidR="0053586A">
        <w:rPr>
          <w:rFonts w:eastAsia="Arial Unicode MS" w:cs="Arial"/>
        </w:rPr>
        <w:t xml:space="preserve">zapłaty opłaty skarbowej (Dz.U. </w:t>
      </w:r>
      <w:proofErr w:type="gramStart"/>
      <w:r w:rsidR="0053586A">
        <w:rPr>
          <w:rFonts w:eastAsia="Arial Unicode MS" w:cs="Arial"/>
        </w:rPr>
        <w:t>z</w:t>
      </w:r>
      <w:proofErr w:type="gramEnd"/>
      <w:r w:rsidR="0053586A">
        <w:rPr>
          <w:rFonts w:eastAsia="Arial Unicode MS" w:cs="Arial"/>
        </w:rPr>
        <w:t xml:space="preserve"> 2007 r., Nr 187, poz. 1330)</w:t>
      </w:r>
    </w:p>
    <w:p w14:paraId="41E86B67" w14:textId="43EEF4C8" w:rsidR="001724D9" w:rsidRPr="002E127B" w:rsidRDefault="001724D9" w:rsidP="007225D3">
      <w:pPr>
        <w:jc w:val="both"/>
      </w:pPr>
      <w:r>
        <w:t xml:space="preserve">- </w:t>
      </w:r>
      <w:r w:rsidR="0053586A">
        <w:rPr>
          <w:rFonts w:eastAsia="Arial Unicode MS" w:cs="Arial"/>
        </w:rPr>
        <w:t>R</w:t>
      </w:r>
      <w:r w:rsidR="0053586A" w:rsidRPr="008C34DB">
        <w:rPr>
          <w:rFonts w:eastAsia="Arial Unicode MS" w:cs="Arial"/>
        </w:rPr>
        <w:t>ozporządzeni</w:t>
      </w:r>
      <w:r w:rsidR="0053586A">
        <w:rPr>
          <w:rFonts w:eastAsia="Arial Unicode MS" w:cs="Arial"/>
        </w:rPr>
        <w:t>e</w:t>
      </w:r>
      <w:r w:rsidR="0053586A" w:rsidRPr="008C34DB">
        <w:rPr>
          <w:rFonts w:eastAsia="Arial Unicode MS" w:cs="Arial"/>
        </w:rPr>
        <w:t xml:space="preserve"> Ministra </w:t>
      </w:r>
      <w:proofErr w:type="gramStart"/>
      <w:r w:rsidR="0053586A" w:rsidRPr="008C34DB">
        <w:rPr>
          <w:rFonts w:eastAsia="Arial Unicode MS" w:cs="Arial"/>
        </w:rPr>
        <w:t>Finansów  z</w:t>
      </w:r>
      <w:proofErr w:type="gramEnd"/>
      <w:r w:rsidR="0053586A" w:rsidRPr="008C34DB">
        <w:rPr>
          <w:rFonts w:eastAsia="Arial Unicode MS" w:cs="Arial"/>
        </w:rPr>
        <w:t xml:space="preserve"> dnia </w:t>
      </w:r>
      <w:r w:rsidR="000A5E2A">
        <w:rPr>
          <w:rFonts w:eastAsia="Arial Unicode MS" w:cs="Arial"/>
        </w:rPr>
        <w:t>7</w:t>
      </w:r>
      <w:r w:rsidR="0053586A" w:rsidRPr="008C34DB">
        <w:rPr>
          <w:rFonts w:eastAsia="Arial Unicode MS" w:cs="Arial"/>
        </w:rPr>
        <w:t xml:space="preserve"> </w:t>
      </w:r>
      <w:r w:rsidR="000A5E2A">
        <w:rPr>
          <w:rFonts w:eastAsia="Arial Unicode MS" w:cs="Arial"/>
        </w:rPr>
        <w:t>lipca</w:t>
      </w:r>
      <w:r w:rsidR="0053586A">
        <w:rPr>
          <w:rFonts w:eastAsia="Arial Unicode MS" w:cs="Arial"/>
        </w:rPr>
        <w:t xml:space="preserve"> 20</w:t>
      </w:r>
      <w:r w:rsidR="000A5E2A">
        <w:rPr>
          <w:rFonts w:eastAsia="Arial Unicode MS" w:cs="Arial"/>
        </w:rPr>
        <w:t>22</w:t>
      </w:r>
      <w:r w:rsidR="0053586A" w:rsidRPr="008C34DB">
        <w:rPr>
          <w:rFonts w:eastAsia="Arial Unicode MS" w:cs="Arial"/>
        </w:rPr>
        <w:t xml:space="preserve"> roku w sprawie </w:t>
      </w:r>
      <w:r w:rsidR="002E127B">
        <w:rPr>
          <w:rFonts w:eastAsia="Arial Unicode MS" w:cs="Arial"/>
        </w:rPr>
        <w:t>zaświadczeń wydawanych przez organy podatkowe</w:t>
      </w:r>
      <w:r w:rsidR="0053586A">
        <w:rPr>
          <w:rFonts w:eastAsia="Arial Unicode MS" w:cs="Arial"/>
        </w:rPr>
        <w:t xml:space="preserve"> (Dz.U. </w:t>
      </w:r>
      <w:proofErr w:type="gramStart"/>
      <w:r w:rsidR="0053586A">
        <w:rPr>
          <w:rFonts w:eastAsia="Arial Unicode MS" w:cs="Arial"/>
        </w:rPr>
        <w:t>z</w:t>
      </w:r>
      <w:proofErr w:type="gramEnd"/>
      <w:r w:rsidR="0053586A">
        <w:rPr>
          <w:rFonts w:eastAsia="Arial Unicode MS" w:cs="Arial"/>
        </w:rPr>
        <w:t xml:space="preserve"> 20</w:t>
      </w:r>
      <w:r w:rsidR="002E127B">
        <w:rPr>
          <w:rFonts w:eastAsia="Arial Unicode MS" w:cs="Arial"/>
        </w:rPr>
        <w:t>2</w:t>
      </w:r>
      <w:r w:rsidR="000A5E2A">
        <w:rPr>
          <w:rFonts w:eastAsia="Arial Unicode MS" w:cs="Arial"/>
        </w:rPr>
        <w:t>2</w:t>
      </w:r>
      <w:r w:rsidR="002E127B">
        <w:rPr>
          <w:rFonts w:eastAsia="Arial Unicode MS" w:cs="Arial"/>
        </w:rPr>
        <w:t xml:space="preserve"> r.</w:t>
      </w:r>
      <w:r w:rsidR="0053586A">
        <w:rPr>
          <w:rFonts w:eastAsia="Arial Unicode MS" w:cs="Arial"/>
        </w:rPr>
        <w:t xml:space="preserve"> poz. </w:t>
      </w:r>
      <w:r w:rsidR="000A5E2A">
        <w:rPr>
          <w:rFonts w:eastAsia="Arial Unicode MS" w:cs="Arial"/>
        </w:rPr>
        <w:t>1451</w:t>
      </w:r>
      <w:r w:rsidR="0053586A">
        <w:rPr>
          <w:rFonts w:eastAsia="Arial Unicode MS" w:cs="Arial"/>
        </w:rPr>
        <w:t>)</w:t>
      </w:r>
    </w:p>
    <w:p w14:paraId="57AB7FA3" w14:textId="75E69CF4" w:rsidR="008C34DB" w:rsidRPr="008C34DB" w:rsidRDefault="008C34DB" w:rsidP="007225D3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rPr>
          <w:b w:val="0"/>
        </w:rPr>
        <w:t xml:space="preserve"> </w:t>
      </w: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2BFC9FBC" w14:textId="3C85E4C6" w:rsidR="002E127B" w:rsidRPr="002E127B" w:rsidRDefault="002E127B" w:rsidP="007225D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-wniosek o wydanie zaświadczenia o </w:t>
      </w:r>
      <w:r w:rsidR="00F86B36">
        <w:rPr>
          <w:color w:val="000000"/>
          <w:shd w:val="clear" w:color="auto" w:fill="FFFFFF"/>
        </w:rPr>
        <w:t>niezaleganiu w podatkach lub stwierdzające stan zaległości</w:t>
      </w:r>
    </w:p>
    <w:p w14:paraId="1588C04C" w14:textId="14DD9CF9" w:rsidR="002E127B" w:rsidRPr="002E127B" w:rsidRDefault="002E127B" w:rsidP="007225D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>- dowód zapłaty</w:t>
      </w:r>
      <w:r w:rsidR="00545F7A">
        <w:rPr>
          <w:color w:val="000000"/>
          <w:shd w:val="clear" w:color="auto" w:fill="FFFFFF"/>
        </w:rPr>
        <w:t xml:space="preserve"> należnej</w:t>
      </w:r>
      <w:r w:rsidRPr="002E127B">
        <w:rPr>
          <w:color w:val="000000"/>
          <w:shd w:val="clear" w:color="auto" w:fill="FFFFFF"/>
        </w:rPr>
        <w:t xml:space="preserve"> opłaty skarbowej, </w:t>
      </w:r>
    </w:p>
    <w:p w14:paraId="32DCFF43" w14:textId="6AE957E3" w:rsidR="002E127B" w:rsidRDefault="002E127B" w:rsidP="007225D3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 pełnomocnictwo </w:t>
      </w:r>
      <w:r w:rsidR="00545F7A">
        <w:rPr>
          <w:color w:val="000000"/>
          <w:shd w:val="clear" w:color="auto" w:fill="FFFFFF"/>
        </w:rPr>
        <w:t xml:space="preserve">w oryginale lub urzędowo poświadczona kserokopia pełnomocnictwa w </w:t>
      </w:r>
      <w:proofErr w:type="gramStart"/>
      <w:r w:rsidR="00545F7A">
        <w:rPr>
          <w:color w:val="000000"/>
          <w:shd w:val="clear" w:color="auto" w:fill="FFFFFF"/>
        </w:rPr>
        <w:t>przypadku gdy</w:t>
      </w:r>
      <w:proofErr w:type="gramEnd"/>
      <w:r w:rsidR="00545F7A">
        <w:rPr>
          <w:color w:val="000000"/>
          <w:shd w:val="clear" w:color="auto" w:fill="FFFFFF"/>
        </w:rPr>
        <w:t xml:space="preserve"> osoba działa w imieniu mocodawcy. </w:t>
      </w:r>
    </w:p>
    <w:p w14:paraId="145385B4" w14:textId="713950A9" w:rsidR="00F06E02" w:rsidRDefault="00F06E02" w:rsidP="007225D3">
      <w:pPr>
        <w:pStyle w:val="nagowek2"/>
        <w:jc w:val="both"/>
        <w:rPr>
          <w:color w:val="000000"/>
        </w:rPr>
      </w:pPr>
      <w:r>
        <w:t>OPŁATY</w:t>
      </w:r>
    </w:p>
    <w:p w14:paraId="3CC71808" w14:textId="42225F82" w:rsidR="002E127B" w:rsidRDefault="002E127B" w:rsidP="007225D3">
      <w:pPr>
        <w:jc w:val="both"/>
        <w:rPr>
          <w:color w:val="000000"/>
        </w:rPr>
      </w:pPr>
      <w:r w:rsidRPr="002E127B">
        <w:rPr>
          <w:color w:val="000000"/>
        </w:rPr>
        <w:t xml:space="preserve">Opłata skarbowa wynosi </w:t>
      </w:r>
      <w:r w:rsidR="00F86B36">
        <w:rPr>
          <w:color w:val="000000"/>
        </w:rPr>
        <w:t>21</w:t>
      </w:r>
      <w:r w:rsidRPr="002E127B">
        <w:rPr>
          <w:color w:val="000000"/>
        </w:rPr>
        <w:t xml:space="preserve"> zł.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od</w:t>
      </w:r>
      <w:proofErr w:type="gramEnd"/>
      <w:r>
        <w:rPr>
          <w:color w:val="000000"/>
        </w:rPr>
        <w:t xml:space="preserve"> każdego wydanego zaświadczenia. </w:t>
      </w:r>
    </w:p>
    <w:p w14:paraId="2254E237" w14:textId="4E972FCA" w:rsidR="002E127B" w:rsidRDefault="002E127B" w:rsidP="007225D3">
      <w:pPr>
        <w:jc w:val="both"/>
        <w:rPr>
          <w:color w:val="000000"/>
        </w:rPr>
      </w:pPr>
      <w:r>
        <w:rPr>
          <w:color w:val="000000"/>
        </w:rPr>
        <w:t xml:space="preserve">Opłata skarbowa w związku z udzieleniem pełnomocnictwa lub prokury albo jego poświadczonej kserokopii- 17 zł (za wyjątkiem pełnomocnictwa udzielonego małżonkowi, wstępnemu, zstępnemu lub rodzeństwu </w:t>
      </w:r>
      <w:proofErr w:type="gramStart"/>
      <w:r>
        <w:rPr>
          <w:color w:val="000000"/>
        </w:rPr>
        <w:t>albo gdy</w:t>
      </w:r>
      <w:proofErr w:type="gramEnd"/>
      <w:r>
        <w:rPr>
          <w:color w:val="000000"/>
        </w:rPr>
        <w:t xml:space="preserve"> mocodawcą jest podmiot zwolniony z opłaty skarbowej).</w:t>
      </w:r>
    </w:p>
    <w:p w14:paraId="2D77236F" w14:textId="125FF051" w:rsidR="002E127B" w:rsidRDefault="002E127B" w:rsidP="007225D3">
      <w:pPr>
        <w:jc w:val="both"/>
        <w:rPr>
          <w:color w:val="000000"/>
        </w:rPr>
      </w:pPr>
      <w:r>
        <w:rPr>
          <w:color w:val="000000"/>
        </w:rPr>
        <w:t xml:space="preserve">Obowiązek zapłaty opłaty skarbowej powstaje z chwilą złożenia wniosku o wydanie </w:t>
      </w:r>
      <w:r w:rsidR="00545F7A">
        <w:rPr>
          <w:color w:val="000000"/>
        </w:rPr>
        <w:t>zaświadczenia.</w:t>
      </w:r>
    </w:p>
    <w:p w14:paraId="1C556066" w14:textId="1D302B25" w:rsidR="00545F7A" w:rsidRDefault="00545F7A" w:rsidP="007225D3">
      <w:pPr>
        <w:jc w:val="both"/>
        <w:rPr>
          <w:color w:val="000000"/>
        </w:rPr>
      </w:pPr>
      <w:r>
        <w:rPr>
          <w:color w:val="000000"/>
        </w:rPr>
        <w:t>Zwolnienie z opłaty skarbowej następuje w przypadkach określonych w ustawie z dnia 16 listopada 2006 r. o opłacie skarbowej.</w:t>
      </w:r>
    </w:p>
    <w:p w14:paraId="2F57B85B" w14:textId="77777777" w:rsidR="000A5E2A" w:rsidRDefault="000A5E2A" w:rsidP="007225D3">
      <w:pPr>
        <w:jc w:val="both"/>
        <w:rPr>
          <w:color w:val="000000"/>
        </w:rPr>
      </w:pPr>
    </w:p>
    <w:p w14:paraId="3BEE5DAE" w14:textId="217C3096" w:rsidR="002E127B" w:rsidRPr="002E127B" w:rsidRDefault="00545F7A" w:rsidP="007225D3">
      <w:pPr>
        <w:jc w:val="both"/>
        <w:rPr>
          <w:color w:val="000000"/>
        </w:rPr>
      </w:pPr>
      <w:r>
        <w:rPr>
          <w:color w:val="000000"/>
        </w:rPr>
        <w:lastRenderedPageBreak/>
        <w:t>Opłatę należy uiścić w kasie Urzędu Miejskiego w Sulejowie lub przelewem na rachunek bankowy Urzędu:</w:t>
      </w:r>
    </w:p>
    <w:p w14:paraId="2979162F" w14:textId="2C02C852" w:rsidR="002E127B" w:rsidRPr="002E127B" w:rsidRDefault="00545F7A" w:rsidP="007225D3">
      <w:pPr>
        <w:jc w:val="both"/>
        <w:rPr>
          <w:color w:val="000000"/>
        </w:rPr>
      </w:pPr>
      <w:r>
        <w:rPr>
          <w:color w:val="000000"/>
        </w:rPr>
        <w:t>Santander Bank Polska S.A.</w:t>
      </w:r>
    </w:p>
    <w:p w14:paraId="633CFD91" w14:textId="67F467B8" w:rsidR="00F06E02" w:rsidRPr="00883A38" w:rsidRDefault="00545F7A" w:rsidP="007225D3">
      <w:pPr>
        <w:jc w:val="both"/>
        <w:rPr>
          <w:color w:val="000000"/>
        </w:rPr>
      </w:pPr>
      <w:r>
        <w:rPr>
          <w:color w:val="000000"/>
        </w:rPr>
        <w:t>82 1090 2590 0000 0001 4691 9280</w:t>
      </w:r>
    </w:p>
    <w:p w14:paraId="35D87FD7" w14:textId="7343C485" w:rsidR="00F06E02" w:rsidRPr="00CC51E9" w:rsidRDefault="00F06E02" w:rsidP="007225D3">
      <w:pPr>
        <w:pStyle w:val="nagowek2"/>
        <w:jc w:val="both"/>
      </w:pPr>
      <w:r>
        <w:t>MIEJSCE ZŁOŻENIA WNIOSKU</w:t>
      </w:r>
    </w:p>
    <w:p w14:paraId="4DAD1E9E" w14:textId="02624D1F" w:rsidR="0092575C" w:rsidRDefault="0092575C" w:rsidP="007225D3">
      <w:pPr>
        <w:jc w:val="both"/>
      </w:pPr>
      <w:r w:rsidRPr="00D221E7">
        <w:t>Biuro Obsługi Mieszkańców</w:t>
      </w:r>
      <w:r w:rsidR="00B07911">
        <w:t xml:space="preserve">, Urząd Miejski ul. Konecka 42, 97-330 Sulejów </w:t>
      </w:r>
    </w:p>
    <w:p w14:paraId="057C6021" w14:textId="3AE92A42" w:rsidR="00F06E02" w:rsidRDefault="00F06E02" w:rsidP="007225D3">
      <w:pPr>
        <w:pStyle w:val="nagowek2"/>
        <w:jc w:val="both"/>
      </w:pPr>
      <w:r>
        <w:t xml:space="preserve">TERMIN ROZPATRZENIA WNIOSKU </w:t>
      </w:r>
    </w:p>
    <w:p w14:paraId="0F808578" w14:textId="78BB1487" w:rsidR="00F06E02" w:rsidRPr="004427DB" w:rsidRDefault="00545F7A" w:rsidP="007225D3">
      <w:pPr>
        <w:jc w:val="both"/>
      </w:pPr>
      <w:r>
        <w:t xml:space="preserve">Nie później niż w terminie 7 dni od dnia złożenia wniosku.  </w:t>
      </w:r>
    </w:p>
    <w:p w14:paraId="508CF7E7" w14:textId="0B5D5FF3" w:rsidR="00F06E02" w:rsidRDefault="00F06E02" w:rsidP="007225D3">
      <w:pPr>
        <w:pStyle w:val="nagowek2"/>
        <w:jc w:val="both"/>
        <w:rPr>
          <w:rFonts w:cs="Calibri"/>
        </w:rPr>
      </w:pPr>
      <w:r>
        <w:t>TRYB ODWOŁAWCZY</w:t>
      </w:r>
    </w:p>
    <w:p w14:paraId="5E9F21DA" w14:textId="2BF9486C" w:rsidR="00963232" w:rsidRDefault="00963232" w:rsidP="007225D3">
      <w:pPr>
        <w:jc w:val="both"/>
        <w:rPr>
          <w:rFonts w:cs="Calibri"/>
        </w:rPr>
      </w:pPr>
      <w:r w:rsidRPr="00963232">
        <w:rPr>
          <w:rFonts w:cs="Calibri"/>
        </w:rPr>
        <w:t>Od postanowienia o odmowie wydania zaświadczenia lub od postanowienia o odmowie wydania zaświadczenia o treści żądanej przez wnioskodawcę przysługuje możliwość złożenia zażalenia do Samorządowego Kolegium Odwoławczego w Piotrkowie Tryb. w terminie 7 dni od dnia doręczenia postanowienia.</w:t>
      </w:r>
    </w:p>
    <w:p w14:paraId="132AD92C" w14:textId="5C735B01" w:rsidR="00F06E02" w:rsidRPr="00D221E7" w:rsidRDefault="00F06E02" w:rsidP="007225D3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54B812A0" w:rsidR="00715AA8" w:rsidRDefault="00715AA8" w:rsidP="007225D3">
      <w:pPr>
        <w:spacing w:before="0" w:after="0"/>
        <w:jc w:val="both"/>
      </w:pPr>
      <w:r>
        <w:t>Re</w:t>
      </w:r>
      <w:r w:rsidR="000A5E2A">
        <w:t xml:space="preserve">ferat Podatków, </w:t>
      </w:r>
      <w:r w:rsidR="0056352C">
        <w:t>Opłat</w:t>
      </w:r>
      <w:r w:rsidR="000A5E2A">
        <w:t xml:space="preserve"> i Ochrony Środowiska</w:t>
      </w:r>
      <w:r w:rsidR="0056352C">
        <w:t xml:space="preserve"> </w:t>
      </w:r>
      <w:r>
        <w:t xml:space="preserve"> </w:t>
      </w:r>
    </w:p>
    <w:p w14:paraId="43AEE6AC" w14:textId="7AA25A74" w:rsidR="00715AA8" w:rsidRDefault="00715AA8" w:rsidP="007225D3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0A5E2A">
        <w:t>D</w:t>
      </w:r>
      <w:r>
        <w:t xml:space="preserve">, pok. </w:t>
      </w:r>
      <w:r w:rsidR="000A5E2A">
        <w:t>23</w:t>
      </w:r>
    </w:p>
    <w:p w14:paraId="6DDA1C43" w14:textId="3205E92E" w:rsidR="007333B0" w:rsidRDefault="007225D3" w:rsidP="007225D3">
      <w:pPr>
        <w:spacing w:before="0" w:after="0"/>
        <w:jc w:val="both"/>
      </w:pPr>
      <w:r>
        <w:t>t</w:t>
      </w:r>
      <w:r w:rsidR="00715AA8">
        <w:t xml:space="preserve">el. 44 610 25 </w:t>
      </w:r>
      <w:r w:rsidR="000A5E2A">
        <w:t>21</w:t>
      </w:r>
    </w:p>
    <w:p w14:paraId="5FB9AB1E" w14:textId="2816F4A0" w:rsidR="00715AA8" w:rsidRDefault="00FA6AC9" w:rsidP="007225D3">
      <w:pPr>
        <w:pStyle w:val="nagowek2"/>
        <w:jc w:val="both"/>
      </w:pPr>
      <w:r>
        <w:t>UWAGI</w:t>
      </w:r>
    </w:p>
    <w:p w14:paraId="41DF6BD1" w14:textId="77777777" w:rsidR="00045766" w:rsidRDefault="00045766" w:rsidP="007225D3">
      <w:pPr>
        <w:spacing w:before="0" w:after="0"/>
        <w:jc w:val="both"/>
      </w:pPr>
      <w:r>
        <w:t>We wniosku o wydanie zaświadczenia należy podać dane osoby/osób ubiegającej/</w:t>
      </w:r>
      <w:proofErr w:type="spellStart"/>
      <w:r>
        <w:t>ych</w:t>
      </w:r>
      <w:proofErr w:type="spellEnd"/>
      <w:r>
        <w:t xml:space="preserve"> się o wydanie zaświadczenia oraz należy wskazać miejsce i cel składania zaświadczenia. </w:t>
      </w:r>
    </w:p>
    <w:p w14:paraId="3338128F" w14:textId="77777777" w:rsidR="00045766" w:rsidRDefault="00045766" w:rsidP="007225D3">
      <w:pPr>
        <w:spacing w:before="0" w:after="0"/>
        <w:jc w:val="both"/>
      </w:pPr>
      <w:r>
        <w:t xml:space="preserve">W przypadku, gdy nie jest możliwe wydanie zaświadczenie o żądanej treści wydawane jest postanowienie o odmowie wydania zaświadczenia. </w:t>
      </w:r>
    </w:p>
    <w:p w14:paraId="4000DB89" w14:textId="092CC56E" w:rsidR="004427DB" w:rsidRDefault="00045766" w:rsidP="007225D3">
      <w:pPr>
        <w:spacing w:before="0" w:after="0"/>
        <w:jc w:val="both"/>
      </w:pPr>
      <w:r>
        <w:t>W przypadku niewniesienia opłaty skarbowej wniosek o wydanie zaświadczenia pozostawia się bez rozpatrzenia.</w:t>
      </w: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45766"/>
    <w:rsid w:val="0007388B"/>
    <w:rsid w:val="00082521"/>
    <w:rsid w:val="00097555"/>
    <w:rsid w:val="000A5E2A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2279"/>
    <w:rsid w:val="002D5C8D"/>
    <w:rsid w:val="002D79CC"/>
    <w:rsid w:val="002E127B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1872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3586A"/>
    <w:rsid w:val="00545F7A"/>
    <w:rsid w:val="0056352C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1164F"/>
    <w:rsid w:val="00715AA8"/>
    <w:rsid w:val="007225D3"/>
    <w:rsid w:val="007333B0"/>
    <w:rsid w:val="00734D95"/>
    <w:rsid w:val="00745A38"/>
    <w:rsid w:val="00776548"/>
    <w:rsid w:val="007C7673"/>
    <w:rsid w:val="008005CA"/>
    <w:rsid w:val="00833523"/>
    <w:rsid w:val="00871FC5"/>
    <w:rsid w:val="00883A38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63232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07911"/>
    <w:rsid w:val="00B10E3E"/>
    <w:rsid w:val="00B327BC"/>
    <w:rsid w:val="00B36850"/>
    <w:rsid w:val="00B659DF"/>
    <w:rsid w:val="00B8435C"/>
    <w:rsid w:val="00CC2730"/>
    <w:rsid w:val="00CC51E9"/>
    <w:rsid w:val="00CD34DF"/>
    <w:rsid w:val="00D165C3"/>
    <w:rsid w:val="00D16874"/>
    <w:rsid w:val="00D221E7"/>
    <w:rsid w:val="00D73D72"/>
    <w:rsid w:val="00D81743"/>
    <w:rsid w:val="00D8735C"/>
    <w:rsid w:val="00DA0BF0"/>
    <w:rsid w:val="00DF1C8B"/>
    <w:rsid w:val="00E61B0F"/>
    <w:rsid w:val="00E8757C"/>
    <w:rsid w:val="00EB3E2F"/>
    <w:rsid w:val="00ED7778"/>
    <w:rsid w:val="00F06E02"/>
    <w:rsid w:val="00F459E7"/>
    <w:rsid w:val="00F649F7"/>
    <w:rsid w:val="00F64EFF"/>
    <w:rsid w:val="00F711CF"/>
    <w:rsid w:val="00F86B36"/>
    <w:rsid w:val="00F9366F"/>
    <w:rsid w:val="00FA590C"/>
    <w:rsid w:val="00FA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3295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11</cp:revision>
  <cp:lastPrinted>2024-10-08T10:13:00Z</cp:lastPrinted>
  <dcterms:created xsi:type="dcterms:W3CDTF">2024-09-13T09:14:00Z</dcterms:created>
  <dcterms:modified xsi:type="dcterms:W3CDTF">2024-10-08T10:13:00Z</dcterms:modified>
</cp:coreProperties>
</file>