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1904"/>
      </w:tblGrid>
      <w:tr w:rsidR="006A4D8C" w:rsidRPr="00442160" w14:paraId="403B2FEB" w14:textId="77777777" w:rsidTr="00AA3142">
        <w:trPr>
          <w:trHeight w:val="1266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7A76" w14:textId="2956FF5A" w:rsidR="006A4D8C" w:rsidRDefault="006A4D8C" w:rsidP="00AA3142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EF7066">
              <w:t xml:space="preserve">Referat </w:t>
            </w:r>
            <w:r w:rsidR="00AA3142">
              <w:t xml:space="preserve">Podatków, Opłat i </w:t>
            </w:r>
            <w:r w:rsidR="00EF7066">
              <w:t>Ochrony Środowiska</w:t>
            </w:r>
            <w:r w:rsidRPr="00871FC5">
              <w:t xml:space="preserve"> </w:t>
            </w:r>
            <w:r w:rsidRPr="00871FC5">
              <w:rPr>
                <w:rFonts w:eastAsia="Calibri"/>
                <w:color w:val="FF0000"/>
              </w:rPr>
              <w:t xml:space="preserve"> 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="00EF7066">
              <w:rPr>
                <w:rFonts w:eastAsia="Calibri"/>
              </w:rPr>
              <w:t>el. 44 6102 519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04CAA8C7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AA3142">
              <w:rPr>
                <w:rFonts w:eastAsia="Calibri"/>
              </w:rPr>
              <w:t>P</w:t>
            </w:r>
            <w:r w:rsidR="00EF7066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AA3142">
              <w:rPr>
                <w:rFonts w:eastAsia="Calibri"/>
              </w:rPr>
              <w:t>XX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AA3142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332B3B8D" w:rsidR="00D221E7" w:rsidRDefault="00F14BE8" w:rsidP="00D221E7">
      <w:pPr>
        <w:pStyle w:val="Nagwek1"/>
      </w:pPr>
      <w:r>
        <w:t>ZGŁOSZENIE ZAMIARU USUNIĘCIA DRZEW NA NIERUCHOMOŚCIACH STANOWIĄCYCH WŁASNOŚĆ OSÓB FIZYCZNYCH, USUWANYCH NA CELE NIE ZWIĄZANE Z PROWADZENIEM DZIAŁALNOŚCI GOSPODARCZEJ</w:t>
      </w:r>
    </w:p>
    <w:p w14:paraId="4354BF82" w14:textId="77777777" w:rsidR="009F58E5" w:rsidRDefault="009F58E5" w:rsidP="004436DC"/>
    <w:p w14:paraId="64E51CBE" w14:textId="26A92DF4" w:rsidR="008F3A89" w:rsidRPr="00995599" w:rsidRDefault="008F3A89" w:rsidP="004436DC">
      <w:r w:rsidRPr="00995599">
        <w:t>Podstawa prawna:</w:t>
      </w:r>
      <w:r w:rsidR="00EF7066">
        <w:t xml:space="preserve"> </w:t>
      </w:r>
      <w:r w:rsidR="00AC2640">
        <w:t>Ustawa o ochronie przyrody z dnia 16 kwietnia 2004r (</w:t>
      </w:r>
      <w:proofErr w:type="spellStart"/>
      <w:r w:rsidR="00AA3142">
        <w:t>t.j</w:t>
      </w:r>
      <w:proofErr w:type="spellEnd"/>
      <w:r w:rsidR="00AA3142">
        <w:t xml:space="preserve">. </w:t>
      </w:r>
      <w:r w:rsidR="00AC2640">
        <w:t>Dz. U. 20</w:t>
      </w:r>
      <w:r w:rsidR="00232134">
        <w:t>2</w:t>
      </w:r>
      <w:r w:rsidR="00AA3142">
        <w:t>3</w:t>
      </w:r>
      <w:r w:rsidR="00232134">
        <w:t xml:space="preserve"> </w:t>
      </w:r>
      <w:r w:rsidR="00AC2640">
        <w:t>poz.</w:t>
      </w:r>
      <w:r w:rsidR="00232134">
        <w:t xml:space="preserve"> 1</w:t>
      </w:r>
      <w:r w:rsidR="00AA3142">
        <w:t>336, 1688, 1890, z 2024 r. poz. 1089.</w:t>
      </w:r>
      <w:r w:rsidR="00AC2640">
        <w:t>)</w:t>
      </w:r>
      <w:r w:rsidR="00EF7066">
        <w:t>.</w:t>
      </w:r>
    </w:p>
    <w:p w14:paraId="448C9078" w14:textId="0654E537" w:rsidR="00F06E02" w:rsidRPr="00CC51E9" w:rsidRDefault="00F06E02" w:rsidP="00A02B75">
      <w:pPr>
        <w:pStyle w:val="nagowek2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5F8F3790" w14:textId="3C0897FA" w:rsidR="00F06E02" w:rsidRPr="00082B8C" w:rsidRDefault="00745A38" w:rsidP="00082B8C">
      <w:pPr>
        <w:pStyle w:val="Akapitzlist"/>
        <w:numPr>
          <w:ilvl w:val="0"/>
          <w:numId w:val="33"/>
        </w:numPr>
        <w:shd w:val="clear" w:color="auto" w:fill="FFFFFF"/>
        <w:ind w:right="147"/>
        <w:rPr>
          <w:color w:val="000000"/>
        </w:rPr>
      </w:pPr>
      <w:r w:rsidRPr="00082B8C">
        <w:rPr>
          <w:color w:val="000000"/>
        </w:rPr>
        <w:t>Wypełniony i podpisany</w:t>
      </w:r>
      <w:r w:rsidR="00AC2640" w:rsidRPr="00082B8C">
        <w:rPr>
          <w:color w:val="000000"/>
        </w:rPr>
        <w:t xml:space="preserve"> wniosek</w:t>
      </w:r>
      <w:r w:rsidRPr="00082B8C">
        <w:rPr>
          <w:color w:val="000000"/>
        </w:rPr>
        <w:t xml:space="preserve"> </w:t>
      </w:r>
      <w:r w:rsidR="00AC2640" w:rsidRPr="00082B8C">
        <w:rPr>
          <w:color w:val="000000"/>
        </w:rPr>
        <w:t>„Zgłoszenie zamiaru usunięcia drzew na nieruchomościach stanowiących własność osób fizycznych, usuwanych na cele nie związane z prowadzeniem działalności gospodarczej</w:t>
      </w:r>
      <w:r w:rsidR="008F4699" w:rsidRPr="00082B8C">
        <w:rPr>
          <w:color w:val="000000"/>
        </w:rPr>
        <w:t>”</w:t>
      </w:r>
      <w:r w:rsidR="00AC2640" w:rsidRPr="00082B8C">
        <w:rPr>
          <w:color w:val="000000"/>
        </w:rPr>
        <w:t>.</w:t>
      </w:r>
    </w:p>
    <w:p w14:paraId="56FC98D8" w14:textId="1C5E9D73" w:rsidR="00082B8C" w:rsidRDefault="00082B8C" w:rsidP="00082B8C">
      <w:pPr>
        <w:pStyle w:val="Akapitzlist"/>
        <w:numPr>
          <w:ilvl w:val="0"/>
          <w:numId w:val="33"/>
        </w:numPr>
        <w:shd w:val="clear" w:color="auto" w:fill="FFFFFF"/>
        <w:ind w:right="147"/>
        <w:rPr>
          <w:color w:val="000000"/>
        </w:rPr>
      </w:pPr>
      <w:r w:rsidRPr="00082B8C">
        <w:rPr>
          <w:color w:val="000000"/>
        </w:rPr>
        <w:t>Zgoda właściciela terenu na planowane usunięcie drzew lub krzewów (oryginał) w przypadku, gdy posiadacz działki nie jest właścicielem terenu.</w:t>
      </w:r>
    </w:p>
    <w:p w14:paraId="493D20DF" w14:textId="10A4FC61" w:rsidR="00082B8C" w:rsidRDefault="00082B8C" w:rsidP="00082B8C">
      <w:pPr>
        <w:pStyle w:val="Akapitzlist"/>
        <w:numPr>
          <w:ilvl w:val="0"/>
          <w:numId w:val="33"/>
        </w:numPr>
        <w:shd w:val="clear" w:color="auto" w:fill="FFFFFF"/>
        <w:ind w:right="147"/>
        <w:rPr>
          <w:color w:val="000000"/>
        </w:rPr>
      </w:pPr>
      <w:r>
        <w:rPr>
          <w:color w:val="000000"/>
        </w:rPr>
        <w:t>Rysunek lub mapka określająca usytuowanie drzew lub krzewów w stosunku do granic nieruchomości.</w:t>
      </w:r>
    </w:p>
    <w:p w14:paraId="5DC6046F" w14:textId="2472D7DA" w:rsidR="00082B8C" w:rsidRPr="00082B8C" w:rsidRDefault="00082B8C" w:rsidP="00082B8C">
      <w:pPr>
        <w:pStyle w:val="Akapitzlist"/>
        <w:numPr>
          <w:ilvl w:val="0"/>
          <w:numId w:val="33"/>
        </w:numPr>
        <w:shd w:val="clear" w:color="auto" w:fill="FFFFFF"/>
        <w:ind w:right="147"/>
        <w:rPr>
          <w:color w:val="000000"/>
        </w:rPr>
      </w:pPr>
      <w:r>
        <w:rPr>
          <w:color w:val="000000"/>
        </w:rPr>
        <w:t>Dokument zawierający podpisy wszystkich współwłaścicieli terenu lub pełnomocnictwo do ich reprezentowania (oryginał lub kserokopia) w przypadku, gdy teren stanowi współwłasność.</w:t>
      </w:r>
    </w:p>
    <w:p w14:paraId="145385B4" w14:textId="713950A9" w:rsidR="00F06E02" w:rsidRPr="00AC2640" w:rsidRDefault="00F06E02" w:rsidP="00A02B75">
      <w:pPr>
        <w:pStyle w:val="nagowek2"/>
        <w:rPr>
          <w:color w:val="000000"/>
        </w:rPr>
      </w:pPr>
      <w:r>
        <w:t>OPŁATY</w:t>
      </w:r>
    </w:p>
    <w:p w14:paraId="30BB170E" w14:textId="147047A2" w:rsidR="00AC2640" w:rsidRPr="00AC2640" w:rsidRDefault="00AC2640" w:rsidP="00AC2640">
      <w:pPr>
        <w:pStyle w:val="nagowek2"/>
        <w:numPr>
          <w:ilvl w:val="0"/>
          <w:numId w:val="0"/>
        </w:numPr>
        <w:ind w:left="714"/>
        <w:rPr>
          <w:b w:val="0"/>
          <w:color w:val="000000"/>
          <w:sz w:val="24"/>
          <w:szCs w:val="24"/>
        </w:rPr>
      </w:pPr>
      <w:r w:rsidRPr="00AC2640">
        <w:rPr>
          <w:b w:val="0"/>
          <w:sz w:val="24"/>
          <w:szCs w:val="24"/>
        </w:rPr>
        <w:t>BRAK</w:t>
      </w:r>
    </w:p>
    <w:p w14:paraId="35D87FD7" w14:textId="7343C485" w:rsidR="00F06E02" w:rsidRPr="00CC51E9" w:rsidRDefault="00F06E02" w:rsidP="00A02B75">
      <w:pPr>
        <w:pStyle w:val="nagowek2"/>
      </w:pPr>
      <w:r>
        <w:t>MIEJSCE ZŁOŻENIA WNIOSKU</w:t>
      </w:r>
    </w:p>
    <w:p w14:paraId="4DAD1E9E" w14:textId="77777777" w:rsidR="0092575C" w:rsidRPr="00D221E7" w:rsidRDefault="0092575C" w:rsidP="00097555">
      <w:r w:rsidRPr="00D221E7">
        <w:t>Biuro Obsługi Mieszkańców</w:t>
      </w:r>
    </w:p>
    <w:p w14:paraId="057C6021" w14:textId="3AE92A42" w:rsidR="00F06E02" w:rsidRDefault="00F06E02" w:rsidP="00A02B75">
      <w:pPr>
        <w:pStyle w:val="nagowek2"/>
      </w:pPr>
      <w:r>
        <w:t xml:space="preserve">TERMIN ROZPATRZENIA WNIOSKU </w:t>
      </w:r>
    </w:p>
    <w:p w14:paraId="0F808578" w14:textId="09CDB426" w:rsidR="00F06E02" w:rsidRDefault="0007388B" w:rsidP="00E502D2">
      <w:pPr>
        <w:jc w:val="both"/>
      </w:pPr>
      <w:r w:rsidRPr="00D221E7">
        <w:t xml:space="preserve">Bez zbędnej zwłoki nie </w:t>
      </w:r>
      <w:r w:rsidR="007D351F">
        <w:t>później jednak niż w terminie 30</w:t>
      </w:r>
      <w:r w:rsidRPr="00D221E7">
        <w:t xml:space="preserve"> dni od dnia</w:t>
      </w:r>
      <w:r w:rsidR="007D351F">
        <w:t xml:space="preserve"> złożenia wymaganych dokumentów</w:t>
      </w:r>
      <w:r w:rsidR="00376AC8" w:rsidRPr="00D221E7">
        <w:t xml:space="preserve">. Jeżeli </w:t>
      </w:r>
      <w:r w:rsidR="007D351F">
        <w:t xml:space="preserve">załatwienie sprawy </w:t>
      </w:r>
      <w:r w:rsidR="00376AC8" w:rsidRPr="00D221E7">
        <w:t xml:space="preserve">nie jest możliwe w tym terminie powiadamia się niezwłocznie wnioskodawcę podając przyczyny opóźnienia </w:t>
      </w:r>
      <w:r w:rsidR="00135246" w:rsidRPr="00D221E7">
        <w:br/>
      </w:r>
      <w:r w:rsidR="00376AC8" w:rsidRPr="00D221E7">
        <w:t>i wskazuje now</w:t>
      </w:r>
      <w:r w:rsidR="007D351F">
        <w:t>y termin</w:t>
      </w:r>
      <w:r w:rsidR="00376AC8" w:rsidRPr="00D221E7">
        <w:t xml:space="preserve">, nie dłuższy niż </w:t>
      </w:r>
      <w:r w:rsidR="00016146" w:rsidRPr="00D221E7">
        <w:t>2</w:t>
      </w:r>
      <w:r w:rsidR="00376AC8" w:rsidRPr="00D221E7">
        <w:t xml:space="preserve"> miesiące od</w:t>
      </w:r>
      <w:r w:rsidR="007D351F">
        <w:t xml:space="preserve"> dnia złożenia wniosku</w:t>
      </w:r>
      <w:r w:rsidR="00376AC8" w:rsidRPr="00D221E7">
        <w:t>.</w:t>
      </w:r>
    </w:p>
    <w:p w14:paraId="32E4EB3E" w14:textId="77777777" w:rsidR="009F58E5" w:rsidRDefault="009F58E5" w:rsidP="00097555"/>
    <w:p w14:paraId="08C1CC90" w14:textId="77777777" w:rsidR="009F58E5" w:rsidRPr="00D221E7" w:rsidRDefault="009F58E5" w:rsidP="00097555"/>
    <w:p w14:paraId="508CF7E7" w14:textId="0B5D5FF3" w:rsidR="00F06E02" w:rsidRDefault="00F06E02" w:rsidP="00A02B75">
      <w:pPr>
        <w:pStyle w:val="nagowek2"/>
        <w:rPr>
          <w:rFonts w:cs="Calibri"/>
        </w:rPr>
      </w:pPr>
      <w:r>
        <w:lastRenderedPageBreak/>
        <w:t>TRYB ODWOŁAWCZY</w:t>
      </w:r>
    </w:p>
    <w:p w14:paraId="46A3C0DE" w14:textId="46F32686" w:rsidR="00B10E3E" w:rsidRPr="007D351F" w:rsidRDefault="007D351F" w:rsidP="00E502D2">
      <w:pPr>
        <w:jc w:val="both"/>
        <w:rPr>
          <w:rFonts w:cs="Calibri"/>
        </w:rPr>
      </w:pPr>
      <w:r>
        <w:rPr>
          <w:rFonts w:cs="Calibri"/>
        </w:rPr>
        <w:t xml:space="preserve">Odwołanie wnosi się  do Samorządowego Kolegium Odwoławczego w Piotrkowie Tryb. </w:t>
      </w:r>
      <w:r w:rsidR="00AA3142">
        <w:rPr>
          <w:rFonts w:cs="Calibri"/>
        </w:rPr>
        <w:t>u</w:t>
      </w:r>
      <w:r>
        <w:rPr>
          <w:rFonts w:cs="Calibri"/>
        </w:rPr>
        <w:t>l.</w:t>
      </w:r>
      <w:r w:rsidR="00E502D2">
        <w:rPr>
          <w:rFonts w:cs="Calibri"/>
        </w:rPr>
        <w:t> </w:t>
      </w:r>
      <w:r>
        <w:rPr>
          <w:rFonts w:cs="Calibri"/>
        </w:rPr>
        <w:t>Słowackiego 19 za pośrednictwem organu, który wydał decyzję (odwołanie składa się w</w:t>
      </w:r>
      <w:r w:rsidR="00E502D2">
        <w:rPr>
          <w:rFonts w:cs="Calibri"/>
        </w:rPr>
        <w:t> </w:t>
      </w:r>
      <w:r>
        <w:rPr>
          <w:rFonts w:cs="Calibri"/>
        </w:rPr>
        <w:t>Biurze Obsługi Mieszkańców Urzędu Miejskiego w Sulejowie). Odwołanie wnosi się w</w:t>
      </w:r>
      <w:r w:rsidR="00E502D2">
        <w:rPr>
          <w:rFonts w:cs="Calibri"/>
        </w:rPr>
        <w:t> </w:t>
      </w:r>
      <w:r>
        <w:rPr>
          <w:rFonts w:cs="Calibri"/>
        </w:rPr>
        <w:t>terminie 14 dni od dnia doręczenia decyzji stronie.</w:t>
      </w:r>
    </w:p>
    <w:p w14:paraId="132AD92C" w14:textId="5C735B01" w:rsidR="00F06E02" w:rsidRPr="00D221E7" w:rsidRDefault="00F06E02" w:rsidP="00A02B75">
      <w:pPr>
        <w:pStyle w:val="nagowek2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6DDA1C43" w14:textId="0BA6D80F" w:rsidR="007333B0" w:rsidRDefault="007D351F" w:rsidP="00135246">
      <w:pPr>
        <w:spacing w:before="0" w:after="0"/>
      </w:pPr>
      <w:r>
        <w:t xml:space="preserve">Referat </w:t>
      </w:r>
      <w:r w:rsidR="00E502D2">
        <w:t xml:space="preserve">Podatków, Opłat i </w:t>
      </w:r>
      <w:r>
        <w:t>Ochrony Środowiska</w:t>
      </w:r>
    </w:p>
    <w:p w14:paraId="4A24247F" w14:textId="16E3DE77" w:rsidR="007D351F" w:rsidRDefault="007D351F" w:rsidP="00135246">
      <w:pPr>
        <w:spacing w:before="0" w:after="0"/>
      </w:pPr>
      <w:r>
        <w:t>Tel. 44 610 25 19</w:t>
      </w:r>
    </w:p>
    <w:tbl>
      <w:tblPr>
        <w:tblpPr w:leftFromText="141" w:rightFromText="141" w:bottomFromText="200" w:vertAnchor="text" w:horzAnchor="margin" w:tblpXSpec="center" w:tblpY="610"/>
        <w:tblW w:w="9600" w:type="dxa"/>
        <w:tblLayout w:type="fixed"/>
        <w:tblLook w:val="04A0" w:firstRow="1" w:lastRow="0" w:firstColumn="1" w:lastColumn="0" w:noHBand="0" w:noVBand="1"/>
      </w:tblPr>
      <w:tblGrid>
        <w:gridCol w:w="1644"/>
        <w:gridCol w:w="1932"/>
        <w:gridCol w:w="1971"/>
        <w:gridCol w:w="1932"/>
        <w:gridCol w:w="2121"/>
      </w:tblGrid>
      <w:tr w:rsidR="005F08EC" w14:paraId="71140667" w14:textId="77777777" w:rsidTr="005F08EC">
        <w:trPr>
          <w:trHeight w:val="1970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466CB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Opracował/a – 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urzędnik</w:t>
            </w:r>
          </w:p>
          <w:p w14:paraId="0F285131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18BF774E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0450AF26" w14:textId="4A8DA1A9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</w:t>
            </w:r>
          </w:p>
          <w:p w14:paraId="265C070B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3386FA5A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5C3F21DD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0CF3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Zatwierdził/a pod względem merytorycznym – Kierownik komórki organizacyjnej</w:t>
            </w:r>
          </w:p>
          <w:p w14:paraId="7914B52B" w14:textId="6D1B475D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</w:t>
            </w:r>
          </w:p>
          <w:p w14:paraId="2A772C3B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38E8A5C8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502CB509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E9C4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Konsultacja – </w:t>
            </w:r>
            <w:r>
              <w:rPr>
                <w:rFonts w:eastAsia="Calibri" w:cs="Calibri"/>
                <w:i/>
                <w:sz w:val="18"/>
                <w:szCs w:val="18"/>
                <w:lang w:eastAsia="en-US"/>
              </w:rPr>
              <w:t>radca prawny</w:t>
            </w:r>
          </w:p>
          <w:p w14:paraId="78ECCDF2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2FA5A42B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0097C4CA" w14:textId="6D54E67D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</w:t>
            </w:r>
          </w:p>
          <w:p w14:paraId="59653194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1A2BDD73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1FDB4C30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684E3" w14:textId="137B349E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 xml:space="preserve">Zaakceptował/a – </w:t>
            </w:r>
            <w:r w:rsidR="00AA3142">
              <w:rPr>
                <w:rFonts w:eastAsia="Calibri" w:cs="Calibri"/>
                <w:i/>
                <w:sz w:val="18"/>
                <w:szCs w:val="18"/>
                <w:lang w:eastAsia="en-US"/>
              </w:rPr>
              <w:t>Sekretarz</w:t>
            </w:r>
          </w:p>
          <w:p w14:paraId="0424BBD4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</w:p>
          <w:p w14:paraId="104672CF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</w:p>
          <w:p w14:paraId="79AF2AEA" w14:textId="3153C9EF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</w:t>
            </w:r>
          </w:p>
          <w:p w14:paraId="500E4A4B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4F44FFAE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25118749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C387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i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Zatwierdził/a – Burmistrz</w:t>
            </w:r>
          </w:p>
          <w:p w14:paraId="1CE58C22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2D3DB624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5CF73758" w14:textId="77777777" w:rsidR="00AA3142" w:rsidRDefault="00AA3142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338148FD" w14:textId="69A883D9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………………………………………</w:t>
            </w:r>
          </w:p>
          <w:p w14:paraId="01D9D773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  <w:p w14:paraId="1D2AF979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  <w:r>
              <w:rPr>
                <w:rFonts w:eastAsia="Calibri" w:cs="Calibri"/>
                <w:sz w:val="18"/>
                <w:szCs w:val="18"/>
                <w:lang w:eastAsia="en-US"/>
              </w:rPr>
              <w:t>Data: ………………..</w:t>
            </w:r>
          </w:p>
          <w:p w14:paraId="14B14E42" w14:textId="77777777" w:rsidR="005F08EC" w:rsidRDefault="005F08EC" w:rsidP="00E4166A">
            <w:pPr>
              <w:widowControl w:val="0"/>
              <w:spacing w:line="276" w:lineRule="auto"/>
              <w:jc w:val="both"/>
              <w:rPr>
                <w:rFonts w:eastAsia="Calibri" w:cs="Calibri"/>
                <w:sz w:val="18"/>
                <w:szCs w:val="18"/>
                <w:lang w:eastAsia="en-US"/>
              </w:rPr>
            </w:pPr>
          </w:p>
        </w:tc>
      </w:tr>
    </w:tbl>
    <w:p w14:paraId="284681C0" w14:textId="77777777" w:rsidR="005F08EC" w:rsidRDefault="005F08EC" w:rsidP="005F08EC"/>
    <w:p w14:paraId="33EC5E9E" w14:textId="77777777" w:rsidR="005F08EC" w:rsidRDefault="005F08EC" w:rsidP="005F08EC"/>
    <w:p w14:paraId="0DF6B243" w14:textId="77777777" w:rsidR="005F08EC" w:rsidRDefault="005F08EC" w:rsidP="005F08EC"/>
    <w:p w14:paraId="3F6F7B96" w14:textId="77777777" w:rsidR="005F08EC" w:rsidRPr="00D221E7" w:rsidRDefault="005F08EC" w:rsidP="00135246">
      <w:pPr>
        <w:spacing w:before="0" w:after="0"/>
        <w:rPr>
          <w:rFonts w:ascii="Arial" w:hAnsi="Arial" w:cs="Arial"/>
          <w:b/>
        </w:rPr>
      </w:pPr>
    </w:p>
    <w:sectPr w:rsidR="005F08EC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39D0652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A482438"/>
    <w:multiLevelType w:val="hybridMultilevel"/>
    <w:tmpl w:val="5DCCE21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CA2B48"/>
    <w:multiLevelType w:val="hybridMultilevel"/>
    <w:tmpl w:val="DEE0CB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790026">
    <w:abstractNumId w:val="0"/>
  </w:num>
  <w:num w:numId="2" w16cid:durableId="278083">
    <w:abstractNumId w:val="1"/>
  </w:num>
  <w:num w:numId="3" w16cid:durableId="532304981">
    <w:abstractNumId w:val="2"/>
  </w:num>
  <w:num w:numId="4" w16cid:durableId="1046755082">
    <w:abstractNumId w:val="3"/>
  </w:num>
  <w:num w:numId="5" w16cid:durableId="2031369295">
    <w:abstractNumId w:val="4"/>
  </w:num>
  <w:num w:numId="6" w16cid:durableId="1514568702">
    <w:abstractNumId w:val="5"/>
  </w:num>
  <w:num w:numId="7" w16cid:durableId="1054230791">
    <w:abstractNumId w:val="6"/>
  </w:num>
  <w:num w:numId="8" w16cid:durableId="743068857">
    <w:abstractNumId w:val="7"/>
  </w:num>
  <w:num w:numId="9" w16cid:durableId="206913777">
    <w:abstractNumId w:val="8"/>
  </w:num>
  <w:num w:numId="10" w16cid:durableId="915820725">
    <w:abstractNumId w:val="9"/>
  </w:num>
  <w:num w:numId="11" w16cid:durableId="448668181">
    <w:abstractNumId w:val="10"/>
  </w:num>
  <w:num w:numId="12" w16cid:durableId="781728735">
    <w:abstractNumId w:val="11"/>
  </w:num>
  <w:num w:numId="13" w16cid:durableId="905143559">
    <w:abstractNumId w:val="12"/>
  </w:num>
  <w:num w:numId="14" w16cid:durableId="774445135">
    <w:abstractNumId w:val="15"/>
  </w:num>
  <w:num w:numId="15" w16cid:durableId="114834494">
    <w:abstractNumId w:val="27"/>
  </w:num>
  <w:num w:numId="16" w16cid:durableId="54745151">
    <w:abstractNumId w:val="32"/>
  </w:num>
  <w:num w:numId="17" w16cid:durableId="1742217608">
    <w:abstractNumId w:val="20"/>
  </w:num>
  <w:num w:numId="18" w16cid:durableId="781463195">
    <w:abstractNumId w:val="24"/>
  </w:num>
  <w:num w:numId="19" w16cid:durableId="1205213589">
    <w:abstractNumId w:val="30"/>
  </w:num>
  <w:num w:numId="20" w16cid:durableId="1072045098">
    <w:abstractNumId w:val="31"/>
  </w:num>
  <w:num w:numId="21" w16cid:durableId="28537025">
    <w:abstractNumId w:val="13"/>
  </w:num>
  <w:num w:numId="22" w16cid:durableId="536814425">
    <w:abstractNumId w:val="16"/>
  </w:num>
  <w:num w:numId="23" w16cid:durableId="432281611">
    <w:abstractNumId w:val="17"/>
  </w:num>
  <w:num w:numId="24" w16cid:durableId="1572153135">
    <w:abstractNumId w:val="21"/>
  </w:num>
  <w:num w:numId="25" w16cid:durableId="1426152605">
    <w:abstractNumId w:val="19"/>
  </w:num>
  <w:num w:numId="26" w16cid:durableId="977031129">
    <w:abstractNumId w:val="25"/>
  </w:num>
  <w:num w:numId="27" w16cid:durableId="181628272">
    <w:abstractNumId w:val="22"/>
  </w:num>
  <w:num w:numId="28" w16cid:durableId="1654063175">
    <w:abstractNumId w:val="23"/>
  </w:num>
  <w:num w:numId="29" w16cid:durableId="1124032666">
    <w:abstractNumId w:val="14"/>
  </w:num>
  <w:num w:numId="30" w16cid:durableId="1454908569">
    <w:abstractNumId w:val="28"/>
  </w:num>
  <w:num w:numId="31" w16cid:durableId="804397778">
    <w:abstractNumId w:val="18"/>
  </w:num>
  <w:num w:numId="32" w16cid:durableId="113671912">
    <w:abstractNumId w:val="26"/>
  </w:num>
  <w:num w:numId="33" w16cid:durableId="84594336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C"/>
    <w:rsid w:val="00016146"/>
    <w:rsid w:val="00037D45"/>
    <w:rsid w:val="0007388B"/>
    <w:rsid w:val="00082521"/>
    <w:rsid w:val="00082B8C"/>
    <w:rsid w:val="00097555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232134"/>
    <w:rsid w:val="0026033C"/>
    <w:rsid w:val="00263225"/>
    <w:rsid w:val="0028357D"/>
    <w:rsid w:val="002D5C8D"/>
    <w:rsid w:val="002D79CC"/>
    <w:rsid w:val="002E7361"/>
    <w:rsid w:val="00312994"/>
    <w:rsid w:val="00312F8D"/>
    <w:rsid w:val="00376AC8"/>
    <w:rsid w:val="00376C1C"/>
    <w:rsid w:val="00387F93"/>
    <w:rsid w:val="003964B7"/>
    <w:rsid w:val="003C6D80"/>
    <w:rsid w:val="00404E55"/>
    <w:rsid w:val="00424AD6"/>
    <w:rsid w:val="004325A7"/>
    <w:rsid w:val="00442160"/>
    <w:rsid w:val="004436DC"/>
    <w:rsid w:val="00454BD6"/>
    <w:rsid w:val="00455F3D"/>
    <w:rsid w:val="00486EAC"/>
    <w:rsid w:val="00487A08"/>
    <w:rsid w:val="004A7036"/>
    <w:rsid w:val="004B3F06"/>
    <w:rsid w:val="00507BD6"/>
    <w:rsid w:val="00595B11"/>
    <w:rsid w:val="005B11D9"/>
    <w:rsid w:val="005C34D1"/>
    <w:rsid w:val="005D40C1"/>
    <w:rsid w:val="005D557F"/>
    <w:rsid w:val="005D5B66"/>
    <w:rsid w:val="005F08EC"/>
    <w:rsid w:val="00602198"/>
    <w:rsid w:val="0060573C"/>
    <w:rsid w:val="00653BEB"/>
    <w:rsid w:val="006A4D8C"/>
    <w:rsid w:val="007333B0"/>
    <w:rsid w:val="00734D95"/>
    <w:rsid w:val="00745A38"/>
    <w:rsid w:val="00776548"/>
    <w:rsid w:val="007A4A55"/>
    <w:rsid w:val="007C7673"/>
    <w:rsid w:val="007D351F"/>
    <w:rsid w:val="008005CA"/>
    <w:rsid w:val="00833523"/>
    <w:rsid w:val="00871FC5"/>
    <w:rsid w:val="008726A8"/>
    <w:rsid w:val="008B4250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C1622"/>
    <w:rsid w:val="009D2FAC"/>
    <w:rsid w:val="009D3796"/>
    <w:rsid w:val="009D41DB"/>
    <w:rsid w:val="009F2B3F"/>
    <w:rsid w:val="009F58E5"/>
    <w:rsid w:val="00A00005"/>
    <w:rsid w:val="00A02B75"/>
    <w:rsid w:val="00A2692A"/>
    <w:rsid w:val="00A5072F"/>
    <w:rsid w:val="00A84E75"/>
    <w:rsid w:val="00A931C8"/>
    <w:rsid w:val="00AA3142"/>
    <w:rsid w:val="00AB40D1"/>
    <w:rsid w:val="00AC2640"/>
    <w:rsid w:val="00AF14A6"/>
    <w:rsid w:val="00B10E3E"/>
    <w:rsid w:val="00B327BC"/>
    <w:rsid w:val="00B36850"/>
    <w:rsid w:val="00B659DF"/>
    <w:rsid w:val="00B8435C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E502D2"/>
    <w:rsid w:val="00E61B0F"/>
    <w:rsid w:val="00E8757C"/>
    <w:rsid w:val="00EB3E2F"/>
    <w:rsid w:val="00ED7778"/>
    <w:rsid w:val="00EF7066"/>
    <w:rsid w:val="00F06E02"/>
    <w:rsid w:val="00F14BE8"/>
    <w:rsid w:val="00F4303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0B828434-FA29-4F05-972B-57B701425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  <w:ind w:left="714" w:hanging="357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2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2308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4</cp:revision>
  <cp:lastPrinted>2021-10-11T10:52:00Z</cp:lastPrinted>
  <dcterms:created xsi:type="dcterms:W3CDTF">2024-09-30T09:36:00Z</dcterms:created>
  <dcterms:modified xsi:type="dcterms:W3CDTF">2024-10-01T09:54:00Z</dcterms:modified>
</cp:coreProperties>
</file>