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417AC" w14:textId="77777777" w:rsidR="00C9094F" w:rsidRDefault="00287636">
      <w:pPr>
        <w:pStyle w:val="Tekstpodstawowy"/>
        <w:kinsoku w:val="0"/>
        <w:overflowPunct w:val="0"/>
        <w:spacing w:before="85" w:line="183" w:lineRule="exact"/>
        <w:ind w:right="178"/>
        <w:jc w:val="right"/>
      </w:pPr>
      <w:bookmarkStart w:id="0" w:name="Załącznik_Nr_1_do_Uchwały_Nr_XX/207/2020"/>
      <w:bookmarkEnd w:id="0"/>
      <w:r>
        <w:t>Załącznik</w:t>
      </w:r>
      <w:r>
        <w:rPr>
          <w:spacing w:val="-3"/>
        </w:rPr>
        <w:t xml:space="preserve"> </w:t>
      </w:r>
      <w:r>
        <w:t>Nr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Uchwały</w:t>
      </w:r>
      <w:r>
        <w:rPr>
          <w:spacing w:val="-3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XX/207/2020</w:t>
      </w:r>
    </w:p>
    <w:p w14:paraId="66FCED4F" w14:textId="77777777" w:rsidR="00C9094F" w:rsidRDefault="00287636">
      <w:pPr>
        <w:pStyle w:val="Tekstpodstawowy"/>
        <w:kinsoku w:val="0"/>
        <w:overflowPunct w:val="0"/>
        <w:ind w:left="9006" w:right="176" w:hanging="241"/>
        <w:jc w:val="right"/>
      </w:pPr>
      <w:r>
        <w:t>Rady Miejskiej w Sulejowie</w:t>
      </w:r>
      <w:r>
        <w:rPr>
          <w:spacing w:val="-4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20</w:t>
      </w:r>
      <w:r>
        <w:rPr>
          <w:spacing w:val="-7"/>
        </w:rPr>
        <w:t xml:space="preserve"> </w:t>
      </w:r>
      <w:r>
        <w:t>marca</w:t>
      </w:r>
      <w:r>
        <w:rPr>
          <w:spacing w:val="-4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t>r.</w:t>
      </w:r>
    </w:p>
    <w:p w14:paraId="1028E903" w14:textId="77777777" w:rsidR="00C9094F" w:rsidRDefault="00C9094F">
      <w:pPr>
        <w:pStyle w:val="Tekstpodstawowy"/>
        <w:kinsoku w:val="0"/>
        <w:overflowPunct w:val="0"/>
        <w:spacing w:before="11"/>
        <w:rPr>
          <w:sz w:val="20"/>
          <w:szCs w:val="20"/>
        </w:rPr>
      </w:pPr>
    </w:p>
    <w:p w14:paraId="0C7FCE7E" w14:textId="77777777" w:rsidR="00C9094F" w:rsidRDefault="00287636">
      <w:pPr>
        <w:pStyle w:val="Tekstpodstawowy"/>
        <w:kinsoku w:val="0"/>
        <w:overflowPunct w:val="0"/>
        <w:ind w:left="220"/>
        <w:rPr>
          <w:sz w:val="18"/>
          <w:szCs w:val="18"/>
        </w:rPr>
      </w:pPr>
      <w:bookmarkStart w:id="1" w:name="WYPEŁNIĆ_KOMPUTEROWO_LUB_RĘCZNIE,_DUŻYMI"/>
      <w:bookmarkEnd w:id="1"/>
      <w:r>
        <w:rPr>
          <w:sz w:val="18"/>
          <w:szCs w:val="18"/>
        </w:rPr>
        <w:t>WYPEŁNIĆ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KOMPUTEROWO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LUB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RĘCZNIE,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DUŻYMI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DRUKOWANYMI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LITERAMI,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CZARNYM</w:t>
      </w:r>
      <w:r>
        <w:rPr>
          <w:spacing w:val="-3"/>
          <w:sz w:val="18"/>
          <w:szCs w:val="18"/>
        </w:rPr>
        <w:t xml:space="preserve"> </w:t>
      </w:r>
      <w:r>
        <w:rPr>
          <w:sz w:val="18"/>
          <w:szCs w:val="18"/>
        </w:rPr>
        <w:t>LUB</w:t>
      </w:r>
      <w:r>
        <w:rPr>
          <w:spacing w:val="-2"/>
          <w:sz w:val="18"/>
          <w:szCs w:val="18"/>
        </w:rPr>
        <w:t xml:space="preserve"> </w:t>
      </w:r>
      <w:r>
        <w:rPr>
          <w:sz w:val="18"/>
          <w:szCs w:val="18"/>
        </w:rPr>
        <w:t>NIEBIESKIM</w:t>
      </w:r>
      <w:r>
        <w:rPr>
          <w:spacing w:val="-6"/>
          <w:sz w:val="18"/>
          <w:szCs w:val="18"/>
        </w:rPr>
        <w:t xml:space="preserve"> </w:t>
      </w:r>
      <w:r>
        <w:rPr>
          <w:sz w:val="18"/>
          <w:szCs w:val="18"/>
        </w:rPr>
        <w:t>KOLOREM</w:t>
      </w:r>
    </w:p>
    <w:p w14:paraId="1E21664E" w14:textId="77777777" w:rsidR="00C9094F" w:rsidRDefault="00C9094F">
      <w:pPr>
        <w:pStyle w:val="Tekstpodstawowy"/>
        <w:kinsoku w:val="0"/>
        <w:overflowPunct w:val="0"/>
        <w:rPr>
          <w:sz w:val="24"/>
          <w:szCs w:val="24"/>
        </w:rPr>
      </w:pP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"/>
        <w:gridCol w:w="315"/>
        <w:gridCol w:w="313"/>
        <w:gridCol w:w="306"/>
        <w:gridCol w:w="313"/>
        <w:gridCol w:w="313"/>
        <w:gridCol w:w="306"/>
        <w:gridCol w:w="313"/>
        <w:gridCol w:w="315"/>
        <w:gridCol w:w="305"/>
        <w:gridCol w:w="358"/>
      </w:tblGrid>
      <w:tr w:rsidR="00C9094F" w14:paraId="00D8B558" w14:textId="77777777">
        <w:trPr>
          <w:trHeight w:val="398"/>
        </w:trPr>
        <w:tc>
          <w:tcPr>
            <w:tcW w:w="3503" w:type="dxa"/>
            <w:gridSpan w:val="11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025E9076" w14:textId="77777777" w:rsidR="00C9094F" w:rsidRDefault="00287636">
            <w:pPr>
              <w:pStyle w:val="TableParagraph"/>
              <w:kinsoku w:val="0"/>
              <w:overflowPunct w:val="0"/>
              <w:spacing w:before="61"/>
              <w:ind w:left="15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PESEL/REGON</w:t>
            </w:r>
          </w:p>
        </w:tc>
      </w:tr>
      <w:tr w:rsidR="00C9094F" w14:paraId="293E89C5" w14:textId="77777777">
        <w:trPr>
          <w:trHeight w:val="251"/>
        </w:trPr>
        <w:tc>
          <w:tcPr>
            <w:tcW w:w="346" w:type="dxa"/>
            <w:tcBorders>
              <w:top w:val="none" w:sz="6" w:space="0" w:color="auto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14:paraId="14B1A679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5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C2E96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3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43E3D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47F0D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3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B0E36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3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CE417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6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72238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3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88C58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5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CE92F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5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A620D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58" w:type="dxa"/>
            <w:tcBorders>
              <w:top w:val="none" w:sz="6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36B06C7B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9094F" w14:paraId="04FC7C6F" w14:textId="77777777">
        <w:trPr>
          <w:trHeight w:val="263"/>
        </w:trPr>
        <w:tc>
          <w:tcPr>
            <w:tcW w:w="3503" w:type="dxa"/>
            <w:gridSpan w:val="11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14:paraId="5F38114C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150"/>
              <w:rPr>
                <w:b/>
                <w:bCs/>
                <w:spacing w:val="-1"/>
                <w:sz w:val="12"/>
                <w:szCs w:val="12"/>
              </w:rPr>
            </w:pPr>
            <w:r>
              <w:rPr>
                <w:b/>
                <w:bCs/>
                <w:spacing w:val="-1"/>
                <w:sz w:val="16"/>
                <w:szCs w:val="16"/>
              </w:rPr>
              <w:t>(</w:t>
            </w:r>
            <w:r>
              <w:rPr>
                <w:b/>
                <w:bCs/>
                <w:spacing w:val="-1"/>
                <w:sz w:val="12"/>
                <w:szCs w:val="12"/>
              </w:rPr>
              <w:t>SKŁADAJĄCEGO</w:t>
            </w:r>
            <w:r>
              <w:rPr>
                <w:b/>
                <w:bCs/>
                <w:spacing w:val="-7"/>
                <w:sz w:val="12"/>
                <w:szCs w:val="12"/>
              </w:rPr>
              <w:t xml:space="preserve"> </w:t>
            </w:r>
            <w:r>
              <w:rPr>
                <w:b/>
                <w:bCs/>
                <w:spacing w:val="-1"/>
                <w:sz w:val="12"/>
                <w:szCs w:val="12"/>
              </w:rPr>
              <w:t>DEKLARACJĘ)</w:t>
            </w:r>
          </w:p>
        </w:tc>
      </w:tr>
    </w:tbl>
    <w:p w14:paraId="653E7069" w14:textId="77777777" w:rsidR="00C9094F" w:rsidRDefault="00C9094F">
      <w:pPr>
        <w:pStyle w:val="Tekstpodstawowy"/>
        <w:kinsoku w:val="0"/>
        <w:overflowPunct w:val="0"/>
        <w:rPr>
          <w:sz w:val="20"/>
          <w:szCs w:val="20"/>
        </w:rPr>
      </w:pPr>
    </w:p>
    <w:p w14:paraId="276B4DEE" w14:textId="77777777" w:rsidR="00C9094F" w:rsidRDefault="00C9094F">
      <w:pPr>
        <w:pStyle w:val="Tekstpodstawowy"/>
        <w:kinsoku w:val="0"/>
        <w:overflowPunct w:val="0"/>
        <w:spacing w:before="3"/>
        <w:rPr>
          <w:sz w:val="22"/>
          <w:szCs w:val="22"/>
        </w:rPr>
      </w:pPr>
    </w:p>
    <w:p w14:paraId="5A995882" w14:textId="77777777" w:rsidR="00C9094F" w:rsidRDefault="00287636">
      <w:pPr>
        <w:pStyle w:val="Tytu"/>
        <w:kinsoku w:val="0"/>
        <w:overflowPunct w:val="0"/>
        <w:ind w:left="327"/>
      </w:pPr>
      <w:r>
        <w:t>DEKLARACJA</w:t>
      </w:r>
      <w:r>
        <w:rPr>
          <w:spacing w:val="-7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WYSOKOŚCI</w:t>
      </w:r>
      <w:r>
        <w:rPr>
          <w:spacing w:val="-4"/>
        </w:rPr>
        <w:t xml:space="preserve"> </w:t>
      </w:r>
      <w:r>
        <w:t>OPŁATY</w:t>
      </w:r>
      <w:r>
        <w:rPr>
          <w:spacing w:val="-1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GOSPODAROWANIE</w:t>
      </w:r>
      <w:r>
        <w:rPr>
          <w:spacing w:val="-1"/>
        </w:rPr>
        <w:t xml:space="preserve"> </w:t>
      </w:r>
      <w:r>
        <w:t>ODPADAMI</w:t>
      </w:r>
      <w:r>
        <w:rPr>
          <w:spacing w:val="1"/>
        </w:rPr>
        <w:t xml:space="preserve"> </w:t>
      </w:r>
      <w:r>
        <w:t>KOMUNALNYMI</w:t>
      </w:r>
      <w:r>
        <w:rPr>
          <w:spacing w:val="-3"/>
        </w:rPr>
        <w:t xml:space="preserve"> </w:t>
      </w:r>
      <w:r>
        <w:t>DLA</w:t>
      </w:r>
    </w:p>
    <w:p w14:paraId="47E56425" w14:textId="77777777" w:rsidR="00C9094F" w:rsidRDefault="009A0963">
      <w:pPr>
        <w:pStyle w:val="Tytu"/>
        <w:kinsoku w:val="0"/>
        <w:overflowPunct w:val="0"/>
        <w:spacing w:before="4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 wp14:anchorId="4617D916" wp14:editId="1BEFF3CB">
                <wp:simplePos x="0" y="0"/>
                <wp:positionH relativeFrom="page">
                  <wp:posOffset>861060</wp:posOffset>
                </wp:positionH>
                <wp:positionV relativeFrom="paragraph">
                  <wp:posOffset>2635885</wp:posOffset>
                </wp:positionV>
                <wp:extent cx="132715" cy="448310"/>
                <wp:effectExtent l="0" t="0" r="0" b="0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715" cy="448310"/>
                          <a:chOff x="1356" y="4151"/>
                          <a:chExt cx="209" cy="706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1356" y="4151"/>
                            <a:ext cx="209" cy="706"/>
                          </a:xfrm>
                          <a:custGeom>
                            <a:avLst/>
                            <a:gdLst>
                              <a:gd name="T0" fmla="*/ 0 w 209"/>
                              <a:gd name="T1" fmla="*/ 192 h 706"/>
                              <a:gd name="T2" fmla="*/ 203 w 209"/>
                              <a:gd name="T3" fmla="*/ 192 h 706"/>
                              <a:gd name="T4" fmla="*/ 203 w 209"/>
                              <a:gd name="T5" fmla="*/ 0 h 706"/>
                              <a:gd name="T6" fmla="*/ 0 w 209"/>
                              <a:gd name="T7" fmla="*/ 0 h 706"/>
                              <a:gd name="T8" fmla="*/ 0 w 209"/>
                              <a:gd name="T9" fmla="*/ 19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9" h="706">
                                <a:moveTo>
                                  <a:pt x="0" y="192"/>
                                </a:moveTo>
                                <a:lnTo>
                                  <a:pt x="203" y="192"/>
                                </a:lnTo>
                                <a:lnTo>
                                  <a:pt x="2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"/>
                        <wps:cNvSpPr>
                          <a:spLocks/>
                        </wps:cNvSpPr>
                        <wps:spPr bwMode="auto">
                          <a:xfrm>
                            <a:off x="1356" y="4151"/>
                            <a:ext cx="209" cy="706"/>
                          </a:xfrm>
                          <a:custGeom>
                            <a:avLst/>
                            <a:gdLst>
                              <a:gd name="T0" fmla="*/ 5 w 209"/>
                              <a:gd name="T1" fmla="*/ 432 h 706"/>
                              <a:gd name="T2" fmla="*/ 209 w 209"/>
                              <a:gd name="T3" fmla="*/ 432 h 706"/>
                              <a:gd name="T4" fmla="*/ 209 w 209"/>
                              <a:gd name="T5" fmla="*/ 240 h 706"/>
                              <a:gd name="T6" fmla="*/ 5 w 209"/>
                              <a:gd name="T7" fmla="*/ 240 h 706"/>
                              <a:gd name="T8" fmla="*/ 5 w 209"/>
                              <a:gd name="T9" fmla="*/ 43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9" h="706">
                                <a:moveTo>
                                  <a:pt x="5" y="432"/>
                                </a:moveTo>
                                <a:lnTo>
                                  <a:pt x="209" y="432"/>
                                </a:lnTo>
                                <a:lnTo>
                                  <a:pt x="209" y="240"/>
                                </a:lnTo>
                                <a:lnTo>
                                  <a:pt x="5" y="240"/>
                                </a:lnTo>
                                <a:lnTo>
                                  <a:pt x="5" y="4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"/>
                        <wps:cNvSpPr>
                          <a:spLocks/>
                        </wps:cNvSpPr>
                        <wps:spPr bwMode="auto">
                          <a:xfrm>
                            <a:off x="1356" y="4151"/>
                            <a:ext cx="209" cy="706"/>
                          </a:xfrm>
                          <a:custGeom>
                            <a:avLst/>
                            <a:gdLst>
                              <a:gd name="T0" fmla="*/ 5 w 209"/>
                              <a:gd name="T1" fmla="*/ 706 h 706"/>
                              <a:gd name="T2" fmla="*/ 209 w 209"/>
                              <a:gd name="T3" fmla="*/ 706 h 706"/>
                              <a:gd name="T4" fmla="*/ 209 w 209"/>
                              <a:gd name="T5" fmla="*/ 513 h 706"/>
                              <a:gd name="T6" fmla="*/ 5 w 209"/>
                              <a:gd name="T7" fmla="*/ 513 h 706"/>
                              <a:gd name="T8" fmla="*/ 5 w 209"/>
                              <a:gd name="T9" fmla="*/ 7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9" h="706">
                                <a:moveTo>
                                  <a:pt x="5" y="706"/>
                                </a:moveTo>
                                <a:lnTo>
                                  <a:pt x="209" y="706"/>
                                </a:lnTo>
                                <a:lnTo>
                                  <a:pt x="209" y="513"/>
                                </a:lnTo>
                                <a:lnTo>
                                  <a:pt x="5" y="513"/>
                                </a:lnTo>
                                <a:lnTo>
                                  <a:pt x="5" y="7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70987" id="Group 2" o:spid="_x0000_s1026" style="position:absolute;margin-left:67.8pt;margin-top:207.55pt;width:10.45pt;height:35.3pt;z-index:-251662848;mso-position-horizontal-relative:page" coordorigin="1356,4151" coordsize="209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" o:allowincell="f">
                <v:shape id="Freeform 3" o:spid="_x0000_s1027" style="position:absolute;left:1356;top:4151;width:209;height:706;visibility:visible;mso-wrap-style:square;v-text-anchor:top" coordsize="209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" path="m,192r203,l203,,,,,192xe" filled="f">
                  <v:path arrowok="t" o:connecttype="custom" o:connectlocs="0,192;203,192;203,0;0,0;0,192" o:connectangles="0,0,0,0,0"/>
                </v:shape>
                <v:shape id="Freeform 4" o:spid="_x0000_s1028" style="position:absolute;left:1356;top:4151;width:209;height:706;visibility:visible;mso-wrap-style:square;v-text-anchor:top" coordsize="209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" path="m5,432r204,l209,240,5,240r,192xe" filled="f">
                  <v:path arrowok="t" o:connecttype="custom" o:connectlocs="5,432;209,432;209,240;5,240;5,432" o:connectangles="0,0,0,0,0"/>
                </v:shape>
                <v:shape id="Freeform 5" o:spid="_x0000_s1029" style="position:absolute;left:1356;top:4151;width:209;height:706;visibility:visible;mso-wrap-style:square;v-text-anchor:top" coordsize="209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" path="m5,706r204,l209,513,5,513r,193xe" filled="f">
                  <v:path arrowok="t" o:connecttype="custom" o:connectlocs="5,706;209,706;209,513;5,513;5,706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5F687235" wp14:editId="44F255B0">
                <wp:simplePos x="0" y="0"/>
                <wp:positionH relativeFrom="page">
                  <wp:posOffset>863600</wp:posOffset>
                </wp:positionH>
                <wp:positionV relativeFrom="paragraph">
                  <wp:posOffset>3764915</wp:posOffset>
                </wp:positionV>
                <wp:extent cx="128270" cy="121920"/>
                <wp:effectExtent l="0" t="0" r="0" b="0"/>
                <wp:wrapNone/>
                <wp:docPr id="1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21920"/>
                        </a:xfrm>
                        <a:custGeom>
                          <a:avLst/>
                          <a:gdLst>
                            <a:gd name="T0" fmla="*/ 0 w 202"/>
                            <a:gd name="T1" fmla="*/ 192 h 192"/>
                            <a:gd name="T2" fmla="*/ 201 w 202"/>
                            <a:gd name="T3" fmla="*/ 192 h 192"/>
                            <a:gd name="T4" fmla="*/ 201 w 202"/>
                            <a:gd name="T5" fmla="*/ 0 h 192"/>
                            <a:gd name="T6" fmla="*/ 0 w 202"/>
                            <a:gd name="T7" fmla="*/ 0 h 192"/>
                            <a:gd name="T8" fmla="*/ 0 w 202"/>
                            <a:gd name="T9" fmla="*/ 192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2" h="192">
                              <a:moveTo>
                                <a:pt x="0" y="192"/>
                              </a:moveTo>
                              <a:lnTo>
                                <a:pt x="201" y="192"/>
                              </a:lnTo>
                              <a:lnTo>
                                <a:pt x="201" y="0"/>
                              </a:ln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BF2C8" id="Freeform 6" o:spid="_x0000_s1026" style="position:absolute;margin-left:68pt;margin-top:296.45pt;width:10.1pt;height:9.6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" o:allowincell="f" path="m,192r201,l201,,,,,192xe" filled="f">
                <v:path arrowok="t" o:connecttype="custom" o:connectlocs="0,121920;127635,121920;127635,0;0,0;0,12192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1FCE1323" wp14:editId="3FC0E328">
                <wp:simplePos x="0" y="0"/>
                <wp:positionH relativeFrom="page">
                  <wp:posOffset>2863850</wp:posOffset>
                </wp:positionH>
                <wp:positionV relativeFrom="paragraph">
                  <wp:posOffset>3762375</wp:posOffset>
                </wp:positionV>
                <wp:extent cx="128270" cy="121920"/>
                <wp:effectExtent l="0" t="0" r="0" b="0"/>
                <wp:wrapNone/>
                <wp:docPr id="1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21920"/>
                        </a:xfrm>
                        <a:custGeom>
                          <a:avLst/>
                          <a:gdLst>
                            <a:gd name="T0" fmla="*/ 0 w 202"/>
                            <a:gd name="T1" fmla="*/ 192 h 192"/>
                            <a:gd name="T2" fmla="*/ 201 w 202"/>
                            <a:gd name="T3" fmla="*/ 192 h 192"/>
                            <a:gd name="T4" fmla="*/ 201 w 202"/>
                            <a:gd name="T5" fmla="*/ 0 h 192"/>
                            <a:gd name="T6" fmla="*/ 0 w 202"/>
                            <a:gd name="T7" fmla="*/ 0 h 192"/>
                            <a:gd name="T8" fmla="*/ 0 w 202"/>
                            <a:gd name="T9" fmla="*/ 192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2" h="192">
                              <a:moveTo>
                                <a:pt x="0" y="192"/>
                              </a:moveTo>
                              <a:lnTo>
                                <a:pt x="201" y="192"/>
                              </a:lnTo>
                              <a:lnTo>
                                <a:pt x="201" y="0"/>
                              </a:ln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F8FBE" id="Freeform 7" o:spid="_x0000_s1026" style="position:absolute;margin-left:225.5pt;margin-top:296.25pt;width:10.1pt;height:9.6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" o:allowincell="f" path="m,192r201,l201,,,,,192xe" filled="f">
                <v:path arrowok="t" o:connecttype="custom" o:connectlocs="0,121920;127635,121920;127635,0;0,0;0,12192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65D74D45" wp14:editId="0FBC44CF">
                <wp:simplePos x="0" y="0"/>
                <wp:positionH relativeFrom="page">
                  <wp:posOffset>4560570</wp:posOffset>
                </wp:positionH>
                <wp:positionV relativeFrom="paragraph">
                  <wp:posOffset>3766820</wp:posOffset>
                </wp:positionV>
                <wp:extent cx="128270" cy="121920"/>
                <wp:effectExtent l="0" t="0" r="0" b="0"/>
                <wp:wrapNone/>
                <wp:docPr id="1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21920"/>
                        </a:xfrm>
                        <a:custGeom>
                          <a:avLst/>
                          <a:gdLst>
                            <a:gd name="T0" fmla="*/ 0 w 202"/>
                            <a:gd name="T1" fmla="*/ 192 h 192"/>
                            <a:gd name="T2" fmla="*/ 202 w 202"/>
                            <a:gd name="T3" fmla="*/ 192 h 192"/>
                            <a:gd name="T4" fmla="*/ 202 w 202"/>
                            <a:gd name="T5" fmla="*/ 0 h 192"/>
                            <a:gd name="T6" fmla="*/ 0 w 202"/>
                            <a:gd name="T7" fmla="*/ 0 h 192"/>
                            <a:gd name="T8" fmla="*/ 0 w 202"/>
                            <a:gd name="T9" fmla="*/ 192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2" h="192">
                              <a:moveTo>
                                <a:pt x="0" y="192"/>
                              </a:moveTo>
                              <a:lnTo>
                                <a:pt x="202" y="192"/>
                              </a:lnTo>
                              <a:lnTo>
                                <a:pt x="202" y="0"/>
                              </a:ln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8F857" id="Freeform 8" o:spid="_x0000_s1026" style="position:absolute;margin-left:359.1pt;margin-top:296.6pt;width:10.1pt;height:9.6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" o:allowincell="f" path="m,192r202,l202,,,,,192xe" filled="f">
                <v:path arrowok="t" o:connecttype="custom" o:connectlocs="0,121920;128270,121920;128270,0;0,0;0,12192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44A86C86" wp14:editId="0C583AC8">
                <wp:simplePos x="0" y="0"/>
                <wp:positionH relativeFrom="page">
                  <wp:posOffset>861060</wp:posOffset>
                </wp:positionH>
                <wp:positionV relativeFrom="paragraph">
                  <wp:posOffset>4064635</wp:posOffset>
                </wp:positionV>
                <wp:extent cx="128270" cy="121920"/>
                <wp:effectExtent l="0" t="0" r="0" b="0"/>
                <wp:wrapNone/>
                <wp:docPr id="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21920"/>
                        </a:xfrm>
                        <a:custGeom>
                          <a:avLst/>
                          <a:gdLst>
                            <a:gd name="T0" fmla="*/ 0 w 202"/>
                            <a:gd name="T1" fmla="*/ 192 h 192"/>
                            <a:gd name="T2" fmla="*/ 201 w 202"/>
                            <a:gd name="T3" fmla="*/ 192 h 192"/>
                            <a:gd name="T4" fmla="*/ 201 w 202"/>
                            <a:gd name="T5" fmla="*/ 0 h 192"/>
                            <a:gd name="T6" fmla="*/ 0 w 202"/>
                            <a:gd name="T7" fmla="*/ 0 h 192"/>
                            <a:gd name="T8" fmla="*/ 0 w 202"/>
                            <a:gd name="T9" fmla="*/ 192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2" h="192">
                              <a:moveTo>
                                <a:pt x="0" y="192"/>
                              </a:moveTo>
                              <a:lnTo>
                                <a:pt x="201" y="192"/>
                              </a:lnTo>
                              <a:lnTo>
                                <a:pt x="201" y="0"/>
                              </a:ln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001CB" id="Freeform 9" o:spid="_x0000_s1026" style="position:absolute;margin-left:67.8pt;margin-top:320.05pt;width:10.1pt;height:9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" o:allowincell="f" path="m,192r201,l201,,,,,192xe" filled="f">
                <v:path arrowok="t" o:connecttype="custom" o:connectlocs="0,121920;127635,121920;127635,0;0,0;0,12192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2FD3C5ED" wp14:editId="6A5CE292">
                <wp:simplePos x="0" y="0"/>
                <wp:positionH relativeFrom="page">
                  <wp:posOffset>2863850</wp:posOffset>
                </wp:positionH>
                <wp:positionV relativeFrom="paragraph">
                  <wp:posOffset>4065270</wp:posOffset>
                </wp:positionV>
                <wp:extent cx="128270" cy="121920"/>
                <wp:effectExtent l="0" t="0" r="0" b="0"/>
                <wp:wrapNone/>
                <wp:docPr id="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21920"/>
                        </a:xfrm>
                        <a:custGeom>
                          <a:avLst/>
                          <a:gdLst>
                            <a:gd name="T0" fmla="*/ 0 w 202"/>
                            <a:gd name="T1" fmla="*/ 192 h 192"/>
                            <a:gd name="T2" fmla="*/ 201 w 202"/>
                            <a:gd name="T3" fmla="*/ 192 h 192"/>
                            <a:gd name="T4" fmla="*/ 201 w 202"/>
                            <a:gd name="T5" fmla="*/ 0 h 192"/>
                            <a:gd name="T6" fmla="*/ 0 w 202"/>
                            <a:gd name="T7" fmla="*/ 0 h 192"/>
                            <a:gd name="T8" fmla="*/ 0 w 202"/>
                            <a:gd name="T9" fmla="*/ 192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2" h="192">
                              <a:moveTo>
                                <a:pt x="0" y="192"/>
                              </a:moveTo>
                              <a:lnTo>
                                <a:pt x="201" y="192"/>
                              </a:lnTo>
                              <a:lnTo>
                                <a:pt x="201" y="0"/>
                              </a:ln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D2219" id="Freeform 10" o:spid="_x0000_s1026" style="position:absolute;margin-left:225.5pt;margin-top:320.1pt;width:10.1pt;height:9.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" o:allowincell="f" path="m,192r201,l201,,,,,192xe" filled="f">
                <v:path arrowok="t" o:connecttype="custom" o:connectlocs="0,121920;127635,121920;127635,0;0,0;0,12192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086CF434" wp14:editId="56E1175A">
                <wp:simplePos x="0" y="0"/>
                <wp:positionH relativeFrom="page">
                  <wp:posOffset>4557395</wp:posOffset>
                </wp:positionH>
                <wp:positionV relativeFrom="paragraph">
                  <wp:posOffset>4065270</wp:posOffset>
                </wp:positionV>
                <wp:extent cx="128270" cy="121920"/>
                <wp:effectExtent l="0" t="0" r="0" b="0"/>
                <wp:wrapNone/>
                <wp:docPr id="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21920"/>
                        </a:xfrm>
                        <a:custGeom>
                          <a:avLst/>
                          <a:gdLst>
                            <a:gd name="T0" fmla="*/ 0 w 202"/>
                            <a:gd name="T1" fmla="*/ 192 h 192"/>
                            <a:gd name="T2" fmla="*/ 202 w 202"/>
                            <a:gd name="T3" fmla="*/ 192 h 192"/>
                            <a:gd name="T4" fmla="*/ 202 w 202"/>
                            <a:gd name="T5" fmla="*/ 0 h 192"/>
                            <a:gd name="T6" fmla="*/ 0 w 202"/>
                            <a:gd name="T7" fmla="*/ 0 h 192"/>
                            <a:gd name="T8" fmla="*/ 0 w 202"/>
                            <a:gd name="T9" fmla="*/ 192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2" h="192">
                              <a:moveTo>
                                <a:pt x="0" y="192"/>
                              </a:moveTo>
                              <a:lnTo>
                                <a:pt x="202" y="192"/>
                              </a:lnTo>
                              <a:lnTo>
                                <a:pt x="202" y="0"/>
                              </a:ln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440A1" id="Freeform 11" o:spid="_x0000_s1026" style="position:absolute;margin-left:358.85pt;margin-top:320.1pt;width:10.1pt;height:9.6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" o:allowincell="f" path="m,192r202,l202,,,,,192xe" filled="f">
                <v:path arrowok="t" o:connecttype="custom" o:connectlocs="0,121920;128270,121920;128270,0;0,0;0,12192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1449B4D6" wp14:editId="6AAB20C0">
                <wp:simplePos x="0" y="0"/>
                <wp:positionH relativeFrom="page">
                  <wp:posOffset>2348230</wp:posOffset>
                </wp:positionH>
                <wp:positionV relativeFrom="paragraph">
                  <wp:posOffset>4853305</wp:posOffset>
                </wp:positionV>
                <wp:extent cx="128270" cy="121920"/>
                <wp:effectExtent l="0" t="0" r="0" b="0"/>
                <wp:wrapNone/>
                <wp:docPr id="6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21920"/>
                        </a:xfrm>
                        <a:custGeom>
                          <a:avLst/>
                          <a:gdLst>
                            <a:gd name="T0" fmla="*/ 0 w 202"/>
                            <a:gd name="T1" fmla="*/ 192 h 192"/>
                            <a:gd name="T2" fmla="*/ 201 w 202"/>
                            <a:gd name="T3" fmla="*/ 192 h 192"/>
                            <a:gd name="T4" fmla="*/ 201 w 202"/>
                            <a:gd name="T5" fmla="*/ 0 h 192"/>
                            <a:gd name="T6" fmla="*/ 0 w 202"/>
                            <a:gd name="T7" fmla="*/ 0 h 192"/>
                            <a:gd name="T8" fmla="*/ 0 w 202"/>
                            <a:gd name="T9" fmla="*/ 192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2" h="192">
                              <a:moveTo>
                                <a:pt x="0" y="192"/>
                              </a:moveTo>
                              <a:lnTo>
                                <a:pt x="201" y="192"/>
                              </a:lnTo>
                              <a:lnTo>
                                <a:pt x="201" y="0"/>
                              </a:ln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6F2E4" id="Freeform 12" o:spid="_x0000_s1026" style="position:absolute;margin-left:184.9pt;margin-top:382.15pt;width:10.1pt;height:9.6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" o:allowincell="f" path="m,192r201,l201,,,,,192xe" filled="f">
                <v:path arrowok="t" o:connecttype="custom" o:connectlocs="0,121920;127635,121920;127635,0;0,0;0,12192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421449A1" wp14:editId="1F598433">
                <wp:simplePos x="0" y="0"/>
                <wp:positionH relativeFrom="page">
                  <wp:posOffset>3597275</wp:posOffset>
                </wp:positionH>
                <wp:positionV relativeFrom="paragraph">
                  <wp:posOffset>4853940</wp:posOffset>
                </wp:positionV>
                <wp:extent cx="128270" cy="121920"/>
                <wp:effectExtent l="0" t="0" r="0" b="0"/>
                <wp:wrapNone/>
                <wp:docPr id="5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21920"/>
                        </a:xfrm>
                        <a:custGeom>
                          <a:avLst/>
                          <a:gdLst>
                            <a:gd name="T0" fmla="*/ 0 w 202"/>
                            <a:gd name="T1" fmla="*/ 192 h 192"/>
                            <a:gd name="T2" fmla="*/ 202 w 202"/>
                            <a:gd name="T3" fmla="*/ 192 h 192"/>
                            <a:gd name="T4" fmla="*/ 202 w 202"/>
                            <a:gd name="T5" fmla="*/ 0 h 192"/>
                            <a:gd name="T6" fmla="*/ 0 w 202"/>
                            <a:gd name="T7" fmla="*/ 0 h 192"/>
                            <a:gd name="T8" fmla="*/ 0 w 202"/>
                            <a:gd name="T9" fmla="*/ 192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2" h="192">
                              <a:moveTo>
                                <a:pt x="0" y="192"/>
                              </a:moveTo>
                              <a:lnTo>
                                <a:pt x="202" y="192"/>
                              </a:lnTo>
                              <a:lnTo>
                                <a:pt x="202" y="0"/>
                              </a:ln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E82D6" id="Freeform 13" o:spid="_x0000_s1026" style="position:absolute;margin-left:283.25pt;margin-top:382.2pt;width:10.1pt;height:9.6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" o:allowincell="f" path="m,192r202,l202,,,,,192xe" filled="f">
                <v:path arrowok="t" o:connecttype="custom" o:connectlocs="0,121920;128270,121920;128270,0;0,0;0,121920" o:connectangles="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483162C8" wp14:editId="29A76CB9">
                <wp:simplePos x="0" y="0"/>
                <wp:positionH relativeFrom="page">
                  <wp:posOffset>805815</wp:posOffset>
                </wp:positionH>
                <wp:positionV relativeFrom="paragraph">
                  <wp:posOffset>4853940</wp:posOffset>
                </wp:positionV>
                <wp:extent cx="128270" cy="121920"/>
                <wp:effectExtent l="0" t="0" r="0" b="0"/>
                <wp:wrapNone/>
                <wp:docPr id="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270" cy="121920"/>
                        </a:xfrm>
                        <a:custGeom>
                          <a:avLst/>
                          <a:gdLst>
                            <a:gd name="T0" fmla="*/ 0 w 202"/>
                            <a:gd name="T1" fmla="*/ 192 h 192"/>
                            <a:gd name="T2" fmla="*/ 201 w 202"/>
                            <a:gd name="T3" fmla="*/ 192 h 192"/>
                            <a:gd name="T4" fmla="*/ 201 w 202"/>
                            <a:gd name="T5" fmla="*/ 0 h 192"/>
                            <a:gd name="T6" fmla="*/ 0 w 202"/>
                            <a:gd name="T7" fmla="*/ 0 h 192"/>
                            <a:gd name="T8" fmla="*/ 0 w 202"/>
                            <a:gd name="T9" fmla="*/ 192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2" h="192">
                              <a:moveTo>
                                <a:pt x="0" y="192"/>
                              </a:moveTo>
                              <a:lnTo>
                                <a:pt x="201" y="192"/>
                              </a:lnTo>
                              <a:lnTo>
                                <a:pt x="201" y="0"/>
                              </a:lnTo>
                              <a:lnTo>
                                <a:pt x="0" y="0"/>
                              </a:lnTo>
                              <a:lnTo>
                                <a:pt x="0" y="192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B6FB4" id="Freeform 14" o:spid="_x0000_s1026" style="position:absolute;margin-left:63.45pt;margin-top:382.2pt;width:10.1pt;height:9.6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" o:allowincell="f" path="m,192r201,l201,,,,,192xe" filled="f">
                <v:path arrowok="t" o:connecttype="custom" o:connectlocs="0,121920;127635,121920;127635,0;0,0;0,121920" o:connectangles="0,0,0,0,0"/>
                <w10:wrap anchorx="page"/>
              </v:shape>
            </w:pict>
          </mc:Fallback>
        </mc:AlternateContent>
      </w:r>
      <w:r w:rsidR="00287636">
        <w:t>NIERUCHOMOŚCI,</w:t>
      </w:r>
      <w:r w:rsidR="00287636">
        <w:rPr>
          <w:spacing w:val="-4"/>
        </w:rPr>
        <w:t xml:space="preserve"> </w:t>
      </w:r>
      <w:r w:rsidR="00287636">
        <w:t>NA</w:t>
      </w:r>
      <w:r w:rsidR="00287636">
        <w:rPr>
          <w:spacing w:val="-8"/>
        </w:rPr>
        <w:t xml:space="preserve"> </w:t>
      </w:r>
      <w:r w:rsidR="00287636">
        <w:t>KTÓREJ</w:t>
      </w:r>
      <w:r w:rsidR="00287636">
        <w:rPr>
          <w:spacing w:val="-2"/>
        </w:rPr>
        <w:t xml:space="preserve"> </w:t>
      </w:r>
      <w:r w:rsidR="00287636">
        <w:t>ZAMIESZKUJA</w:t>
      </w:r>
      <w:r w:rsidR="00287636">
        <w:rPr>
          <w:spacing w:val="-8"/>
        </w:rPr>
        <w:t xml:space="preserve"> </w:t>
      </w:r>
      <w:r w:rsidR="00287636">
        <w:t>MIESZKAŃCY</w:t>
      </w:r>
    </w:p>
    <w:p w14:paraId="463FAF04" w14:textId="77777777" w:rsidR="00C9094F" w:rsidRDefault="00C9094F">
      <w:pPr>
        <w:pStyle w:val="Tekstpodstawowy"/>
        <w:kinsoku w:val="0"/>
        <w:overflowPunct w:val="0"/>
        <w:spacing w:before="11"/>
        <w:rPr>
          <w:b/>
          <w:bCs/>
          <w:sz w:val="20"/>
          <w:szCs w:val="20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1"/>
        <w:gridCol w:w="1064"/>
        <w:gridCol w:w="247"/>
        <w:gridCol w:w="657"/>
        <w:gridCol w:w="1283"/>
        <w:gridCol w:w="582"/>
        <w:gridCol w:w="306"/>
        <w:gridCol w:w="1489"/>
        <w:gridCol w:w="2492"/>
      </w:tblGrid>
      <w:tr w:rsidR="00C9094F" w14:paraId="16C13AD3" w14:textId="77777777">
        <w:trPr>
          <w:trHeight w:val="2750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2A028C" w14:textId="77777777" w:rsidR="00C9094F" w:rsidRDefault="00287636">
            <w:pPr>
              <w:pStyle w:val="TableParagraph"/>
              <w:kinsoku w:val="0"/>
              <w:overflowPunct w:val="0"/>
              <w:spacing w:line="17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prawna:</w:t>
            </w:r>
          </w:p>
          <w:p w14:paraId="2AB08363" w14:textId="77777777" w:rsidR="00C9094F" w:rsidRDefault="00C9094F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26"/>
                <w:szCs w:val="26"/>
              </w:rPr>
            </w:pPr>
          </w:p>
          <w:p w14:paraId="50AD2E3A" w14:textId="77777777" w:rsidR="00C9094F" w:rsidRDefault="00287636">
            <w:pPr>
              <w:pStyle w:val="TableParagraph"/>
              <w:kinsoku w:val="0"/>
              <w:overflowPunct w:val="0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Składający:</w:t>
            </w:r>
          </w:p>
          <w:p w14:paraId="1ED348EE" w14:textId="77777777" w:rsidR="00C9094F" w:rsidRDefault="00C9094F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2AA18E7B" w14:textId="77777777" w:rsidR="00C9094F" w:rsidRDefault="00C9094F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12E3CB1F" w14:textId="77777777" w:rsidR="00C9094F" w:rsidRDefault="00C9094F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47F40DD9" w14:textId="77777777" w:rsidR="00C9094F" w:rsidRDefault="00C9094F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78C41066" w14:textId="77777777" w:rsidR="00C9094F" w:rsidRDefault="00C9094F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</w:p>
          <w:p w14:paraId="14B61FB4" w14:textId="77777777" w:rsidR="00C9094F" w:rsidRDefault="00C9094F">
            <w:pPr>
              <w:pStyle w:val="TableParagraph"/>
              <w:kinsoku w:val="0"/>
              <w:overflowPunct w:val="0"/>
              <w:spacing w:before="11"/>
              <w:rPr>
                <w:b/>
                <w:bCs/>
                <w:sz w:val="21"/>
                <w:szCs w:val="21"/>
              </w:rPr>
            </w:pPr>
          </w:p>
          <w:p w14:paraId="29EAFF9A" w14:textId="77777777" w:rsidR="00C9094F" w:rsidRDefault="00287636">
            <w:pPr>
              <w:pStyle w:val="TableParagraph"/>
              <w:kinsoku w:val="0"/>
              <w:overflowPunct w:val="0"/>
              <w:spacing w:line="480" w:lineRule="auto"/>
              <w:ind w:left="107" w:right="102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składania:</w:t>
            </w:r>
            <w:r>
              <w:rPr>
                <w:spacing w:val="-4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Termin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składania:</w:t>
            </w:r>
          </w:p>
        </w:tc>
        <w:tc>
          <w:tcPr>
            <w:tcW w:w="81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5C8E2A" w14:textId="77777777" w:rsidR="00C9094F" w:rsidRDefault="00287636">
            <w:pPr>
              <w:pStyle w:val="TableParagraph"/>
              <w:kinsoku w:val="0"/>
              <w:overflowPunct w:val="0"/>
              <w:spacing w:line="169" w:lineRule="exact"/>
              <w:ind w:left="142" w:right="-1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Ustawa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dnia 13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września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1996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r.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utrzymaniu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czystości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porządku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gminach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(tekst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jednolity: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Dz.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U.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>
              <w:rPr>
                <w:spacing w:val="-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2019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r.</w:t>
            </w:r>
          </w:p>
          <w:p w14:paraId="74C6A537" w14:textId="77777777" w:rsidR="00C9094F" w:rsidRDefault="00287636">
            <w:pPr>
              <w:pStyle w:val="TableParagraph"/>
              <w:kinsoku w:val="0"/>
              <w:overflowPunct w:val="0"/>
              <w:spacing w:line="180" w:lineRule="exact"/>
              <w:ind w:left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poz.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2010)</w:t>
            </w:r>
          </w:p>
          <w:p w14:paraId="03BD2585" w14:textId="77777777" w:rsidR="00C9094F" w:rsidRDefault="00287636">
            <w:pPr>
              <w:pStyle w:val="TableParagraph"/>
              <w:kinsoku w:val="0"/>
              <w:overflowPunct w:val="0"/>
              <w:spacing w:before="118"/>
              <w:ind w:left="142" w:right="1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Właściciele nieruchomości, współwłaściciele, użytkownicy wieczyści oraz jednostki organizacyjne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 osoby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posiadające nieruchomość w zarządzie lub użytkowaniu,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 także inne podmioty władające nieruchomością</w:t>
            </w:r>
            <w:r>
              <w:rPr>
                <w:spacing w:val="4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na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której</w:t>
            </w:r>
            <w:r>
              <w:rPr>
                <w:spacing w:val="2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zamieszkują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mieszkańcy.</w:t>
            </w:r>
          </w:p>
          <w:p w14:paraId="0A552095" w14:textId="77777777" w:rsidR="00C9094F" w:rsidRDefault="00287636">
            <w:pPr>
              <w:pStyle w:val="TableParagraph"/>
              <w:kinsoku w:val="0"/>
              <w:overflowPunct w:val="0"/>
              <w:spacing w:before="2"/>
              <w:ind w:left="142" w:right="160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Jeżeli obowiązki wskazane w ustawie mogą jednocześnie dotyczyć kilku podmiotów, to obowiązany do ich wykonania jest podmiot lub podmioty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faktycznie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władające nieruchomością. W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takim przypadku podmiotu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mogą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 drodze umowy zawartej w formie pisemnej wskazać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podmiot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obowiązany do</w:t>
            </w:r>
            <w:r>
              <w:rPr>
                <w:spacing w:val="3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wykonania obowiązków</w:t>
            </w:r>
            <w:r>
              <w:rPr>
                <w:spacing w:val="2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wynikających z</w:t>
            </w:r>
            <w:r>
              <w:rPr>
                <w:spacing w:val="2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ustawy.</w:t>
            </w:r>
          </w:p>
          <w:p w14:paraId="7ECFAF9E" w14:textId="77777777" w:rsidR="00C9094F" w:rsidRDefault="00287636">
            <w:pPr>
              <w:pStyle w:val="TableParagraph"/>
              <w:kinsoku w:val="0"/>
              <w:overflowPunct w:val="0"/>
              <w:spacing w:before="1"/>
              <w:ind w:left="142" w:right="158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Jeżeli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nieruchomość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jest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zabudowana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budynkiem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wielolokalowym,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którym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ustanowiono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odrębną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własność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lokalu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obowiązki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właściciela</w:t>
            </w:r>
            <w:r>
              <w:rPr>
                <w:spacing w:val="1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nieruchomości</w:t>
            </w:r>
            <w:r>
              <w:rPr>
                <w:spacing w:val="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wspólnej</w:t>
            </w:r>
            <w:r>
              <w:rPr>
                <w:spacing w:val="-3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oraz</w:t>
            </w:r>
            <w:r>
              <w:rPr>
                <w:spacing w:val="2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właściciela</w:t>
            </w:r>
            <w:r>
              <w:rPr>
                <w:spacing w:val="-2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lokalu obciążają</w:t>
            </w:r>
            <w:r>
              <w:rPr>
                <w:spacing w:val="5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wspólnotę</w:t>
            </w:r>
            <w:r>
              <w:rPr>
                <w:spacing w:val="3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mieszkaniową albo spółdzielnie</w:t>
            </w:r>
            <w:r>
              <w:rPr>
                <w:spacing w:val="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>mieszkaniową.</w:t>
            </w:r>
          </w:p>
          <w:p w14:paraId="00914926" w14:textId="77777777" w:rsidR="00C9094F" w:rsidRDefault="00C9094F">
            <w:pPr>
              <w:pStyle w:val="TableParagraph"/>
              <w:kinsoku w:val="0"/>
              <w:overflowPunct w:val="0"/>
              <w:spacing w:before="10"/>
              <w:rPr>
                <w:b/>
                <w:bCs/>
                <w:sz w:val="9"/>
                <w:szCs w:val="9"/>
              </w:rPr>
            </w:pPr>
          </w:p>
          <w:p w14:paraId="60AFD6F2" w14:textId="77777777" w:rsidR="00C9094F" w:rsidRDefault="00287636">
            <w:pPr>
              <w:pStyle w:val="TableParagraph"/>
              <w:kinsoku w:val="0"/>
              <w:overflowPunct w:val="0"/>
              <w:ind w:lef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Urząd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Miejski w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Sulejowie,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ul.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Konecka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42,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97-330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Sulejów</w:t>
            </w:r>
          </w:p>
          <w:p w14:paraId="54D5FF32" w14:textId="77777777" w:rsidR="00C9094F" w:rsidRDefault="00C9094F">
            <w:pPr>
              <w:pStyle w:val="TableParagraph"/>
              <w:kinsoku w:val="0"/>
              <w:overflowPunct w:val="0"/>
              <w:spacing w:before="2"/>
              <w:rPr>
                <w:b/>
                <w:bCs/>
                <w:sz w:val="16"/>
                <w:szCs w:val="16"/>
              </w:rPr>
            </w:pPr>
          </w:p>
          <w:p w14:paraId="30ABFB14" w14:textId="77777777" w:rsidR="00C9094F" w:rsidRDefault="00287636">
            <w:pPr>
              <w:pStyle w:val="TableParagraph"/>
              <w:numPr>
                <w:ilvl w:val="0"/>
                <w:numId w:val="3"/>
              </w:numPr>
              <w:tabs>
                <w:tab w:val="left" w:pos="503"/>
              </w:tabs>
              <w:kinsoku w:val="0"/>
              <w:overflowPunct w:val="0"/>
              <w:spacing w:line="18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terminie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14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dni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dnia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zamieszkania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na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danej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nieruchomości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pierwszego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mieszkańca.</w:t>
            </w:r>
          </w:p>
          <w:p w14:paraId="50CC06E8" w14:textId="77777777" w:rsidR="00C9094F" w:rsidRDefault="00287636">
            <w:pPr>
              <w:pStyle w:val="TableParagraph"/>
              <w:numPr>
                <w:ilvl w:val="0"/>
                <w:numId w:val="3"/>
              </w:numPr>
              <w:tabs>
                <w:tab w:val="left" w:pos="503"/>
              </w:tabs>
              <w:kinsoku w:val="0"/>
              <w:overflowPunct w:val="0"/>
              <w:spacing w:line="183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terminie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do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10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dnia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miesiąca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następującego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miesiącu,</w:t>
            </w:r>
            <w:r>
              <w:rPr>
                <w:spacing w:val="1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którym</w:t>
            </w:r>
            <w:r>
              <w:rPr>
                <w:spacing w:val="1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nastąpiła</w:t>
            </w:r>
            <w:r>
              <w:rPr>
                <w:spacing w:val="1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zmiana.</w:t>
            </w:r>
          </w:p>
          <w:p w14:paraId="3E31C78D" w14:textId="77777777" w:rsidR="00C9094F" w:rsidRDefault="00287636">
            <w:pPr>
              <w:pStyle w:val="TableParagraph"/>
              <w:numPr>
                <w:ilvl w:val="0"/>
                <w:numId w:val="3"/>
              </w:numPr>
              <w:tabs>
                <w:tab w:val="left" w:pos="503"/>
              </w:tabs>
              <w:kinsoku w:val="0"/>
              <w:overflowPunct w:val="0"/>
              <w:spacing w:before="1" w:line="168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>
              <w:rPr>
                <w:spacing w:val="1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terminie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miesięcy</w:t>
            </w:r>
            <w:r>
              <w:rPr>
                <w:spacing w:val="10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dnia</w:t>
            </w:r>
            <w:r>
              <w:rPr>
                <w:spacing w:val="8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śmierci</w:t>
            </w:r>
            <w:r>
              <w:rPr>
                <w:spacing w:val="9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mieszkańca.</w:t>
            </w:r>
          </w:p>
        </w:tc>
      </w:tr>
      <w:tr w:rsidR="00C9094F" w14:paraId="57291B7F" w14:textId="77777777">
        <w:trPr>
          <w:trHeight w:val="645"/>
        </w:trPr>
        <w:tc>
          <w:tcPr>
            <w:tcW w:w="105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FA78E3" w14:textId="77777777" w:rsidR="00C9094F" w:rsidRDefault="00287636">
            <w:pPr>
              <w:pStyle w:val="TableParagraph"/>
              <w:kinsoku w:val="0"/>
              <w:overflowPunct w:val="0"/>
              <w:spacing w:before="109" w:line="180" w:lineRule="exact"/>
              <w:ind w:left="46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A.  </w:t>
            </w:r>
            <w:r>
              <w:rPr>
                <w:b/>
                <w:bCs/>
                <w:spacing w:val="7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OKOLICZNOŚCI</w:t>
            </w:r>
            <w:r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POWODUJĄCE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OBOWIĄZEK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ZŁOŻENIA</w:t>
            </w:r>
            <w:r>
              <w:rPr>
                <w:b/>
                <w:bCs/>
                <w:spacing w:val="-9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DEKLARACJI</w:t>
            </w:r>
          </w:p>
          <w:p w14:paraId="5CFC53D6" w14:textId="77777777" w:rsidR="00C9094F" w:rsidRDefault="00287636">
            <w:pPr>
              <w:pStyle w:val="TableParagraph"/>
              <w:kinsoku w:val="0"/>
              <w:overflowPunct w:val="0"/>
              <w:spacing w:line="180" w:lineRule="exact"/>
              <w:ind w:left="827"/>
              <w:rPr>
                <w:spacing w:val="-10"/>
                <w:sz w:val="16"/>
                <w:szCs w:val="16"/>
              </w:rPr>
            </w:pPr>
            <w:r>
              <w:rPr>
                <w:spacing w:val="-11"/>
                <w:sz w:val="16"/>
                <w:szCs w:val="16"/>
              </w:rPr>
              <w:t>(zaznaczyć</w:t>
            </w:r>
            <w:r>
              <w:rPr>
                <w:spacing w:val="-19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właściwy</w:t>
            </w:r>
            <w:r>
              <w:rPr>
                <w:spacing w:val="-24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kwadrat)</w:t>
            </w:r>
          </w:p>
        </w:tc>
      </w:tr>
      <w:tr w:rsidR="00C9094F" w14:paraId="55D6AEF6" w14:textId="77777777">
        <w:trPr>
          <w:trHeight w:val="1079"/>
        </w:trPr>
        <w:tc>
          <w:tcPr>
            <w:tcW w:w="105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C069" w14:textId="77777777" w:rsidR="00C9094F" w:rsidRDefault="00C9094F">
            <w:pPr>
              <w:pStyle w:val="TableParagraph"/>
              <w:kinsoku w:val="0"/>
              <w:overflowPunct w:val="0"/>
              <w:spacing w:before="1"/>
              <w:rPr>
                <w:b/>
                <w:bCs/>
                <w:sz w:val="20"/>
                <w:szCs w:val="20"/>
              </w:rPr>
            </w:pPr>
          </w:p>
          <w:p w14:paraId="20B25DDA" w14:textId="77777777" w:rsidR="00C9094F" w:rsidRDefault="00287636">
            <w:pPr>
              <w:pStyle w:val="TableParagraph"/>
              <w:tabs>
                <w:tab w:val="left" w:pos="2692"/>
                <w:tab w:val="left" w:leader="dot" w:pos="7541"/>
              </w:tabs>
              <w:kinsoku w:val="0"/>
              <w:overflowPunct w:val="0"/>
              <w:ind w:left="1029"/>
              <w:rPr>
                <w:sz w:val="16"/>
                <w:szCs w:val="16"/>
              </w:rPr>
            </w:pPr>
            <w:r>
              <w:rPr>
                <w:spacing w:val="-11"/>
                <w:sz w:val="16"/>
                <w:szCs w:val="16"/>
              </w:rPr>
              <w:t>pierwsza</w:t>
            </w:r>
            <w:r>
              <w:rPr>
                <w:spacing w:val="-24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deklaracja</w:t>
            </w:r>
            <w:r>
              <w:rPr>
                <w:spacing w:val="-10"/>
                <w:sz w:val="16"/>
                <w:szCs w:val="16"/>
              </w:rPr>
              <w:tab/>
              <w:t>(</w:t>
            </w:r>
            <w:r>
              <w:rPr>
                <w:spacing w:val="-23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data</w:t>
            </w:r>
            <w:r>
              <w:rPr>
                <w:spacing w:val="-21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powstania</w:t>
            </w:r>
            <w:r>
              <w:rPr>
                <w:spacing w:val="-24"/>
                <w:sz w:val="16"/>
                <w:szCs w:val="16"/>
              </w:rPr>
              <w:t xml:space="preserve"> </w:t>
            </w:r>
            <w:r>
              <w:rPr>
                <w:spacing w:val="-9"/>
                <w:sz w:val="16"/>
                <w:szCs w:val="16"/>
              </w:rPr>
              <w:t>obowiązku</w:t>
            </w:r>
            <w:r>
              <w:rPr>
                <w:rFonts w:ascii="Times New Roman" w:hAnsi="Times New Roman" w:cs="Times New Roman"/>
                <w:spacing w:val="-9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)</w:t>
            </w:r>
          </w:p>
          <w:p w14:paraId="75C748A3" w14:textId="77777777" w:rsidR="00C9094F" w:rsidRDefault="00287636">
            <w:pPr>
              <w:pStyle w:val="TableParagraph"/>
              <w:tabs>
                <w:tab w:val="left" w:pos="2644"/>
                <w:tab w:val="left" w:leader="dot" w:pos="7523"/>
              </w:tabs>
              <w:kinsoku w:val="0"/>
              <w:overflowPunct w:val="0"/>
              <w:spacing w:before="58"/>
              <w:ind w:left="1029"/>
              <w:rPr>
                <w:sz w:val="16"/>
                <w:szCs w:val="16"/>
              </w:rPr>
            </w:pPr>
            <w:r>
              <w:rPr>
                <w:spacing w:val="-11"/>
                <w:sz w:val="16"/>
                <w:szCs w:val="16"/>
              </w:rPr>
              <w:t>korekta</w:t>
            </w:r>
            <w:r>
              <w:rPr>
                <w:spacing w:val="-22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deklaracji</w:t>
            </w:r>
            <w:r>
              <w:rPr>
                <w:spacing w:val="-10"/>
                <w:sz w:val="16"/>
                <w:szCs w:val="16"/>
              </w:rPr>
              <w:tab/>
              <w:t>(</w:t>
            </w:r>
            <w:r>
              <w:rPr>
                <w:spacing w:val="-23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data</w:t>
            </w:r>
            <w:r>
              <w:rPr>
                <w:spacing w:val="-24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powstania</w:t>
            </w:r>
            <w:r>
              <w:rPr>
                <w:spacing w:val="-21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zmian</w:t>
            </w:r>
            <w:r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)</w:t>
            </w:r>
          </w:p>
          <w:p w14:paraId="793A8A40" w14:textId="77777777" w:rsidR="00C9094F" w:rsidRDefault="00287636">
            <w:pPr>
              <w:pStyle w:val="TableParagraph"/>
              <w:tabs>
                <w:tab w:val="left" w:pos="2745"/>
                <w:tab w:val="left" w:leader="dot" w:pos="7623"/>
              </w:tabs>
              <w:kinsoku w:val="0"/>
              <w:overflowPunct w:val="0"/>
              <w:spacing w:before="61"/>
              <w:ind w:left="1101"/>
              <w:rPr>
                <w:sz w:val="16"/>
                <w:szCs w:val="16"/>
              </w:rPr>
            </w:pPr>
            <w:r>
              <w:rPr>
                <w:spacing w:val="-11"/>
                <w:sz w:val="16"/>
                <w:szCs w:val="16"/>
              </w:rPr>
              <w:t>deklaracja</w:t>
            </w:r>
            <w:r>
              <w:rPr>
                <w:spacing w:val="-22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zmieniająca</w:t>
            </w:r>
            <w:r>
              <w:rPr>
                <w:spacing w:val="-10"/>
                <w:sz w:val="16"/>
                <w:szCs w:val="16"/>
              </w:rPr>
              <w:tab/>
            </w:r>
            <w:r>
              <w:rPr>
                <w:spacing w:val="-11"/>
                <w:sz w:val="16"/>
                <w:szCs w:val="16"/>
              </w:rPr>
              <w:t>(</w:t>
            </w:r>
            <w:r>
              <w:rPr>
                <w:spacing w:val="-23"/>
                <w:sz w:val="16"/>
                <w:szCs w:val="16"/>
              </w:rPr>
              <w:t xml:space="preserve"> </w:t>
            </w:r>
            <w:r>
              <w:rPr>
                <w:spacing w:val="-11"/>
                <w:sz w:val="16"/>
                <w:szCs w:val="16"/>
              </w:rPr>
              <w:t>data</w:t>
            </w:r>
            <w:r>
              <w:rPr>
                <w:spacing w:val="-22"/>
                <w:sz w:val="16"/>
                <w:szCs w:val="16"/>
              </w:rPr>
              <w:t xml:space="preserve"> </w:t>
            </w:r>
            <w:r>
              <w:rPr>
                <w:spacing w:val="-11"/>
                <w:sz w:val="16"/>
                <w:szCs w:val="16"/>
              </w:rPr>
              <w:t>powstania/ustania</w:t>
            </w:r>
            <w:r>
              <w:rPr>
                <w:spacing w:val="-23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obowiązku…</w:t>
            </w:r>
            <w:r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>)</w:t>
            </w:r>
          </w:p>
        </w:tc>
      </w:tr>
      <w:tr w:rsidR="00C9094F" w14:paraId="2F68085F" w14:textId="77777777">
        <w:trPr>
          <w:trHeight w:val="645"/>
        </w:trPr>
        <w:tc>
          <w:tcPr>
            <w:tcW w:w="105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02FAFF" w14:textId="77777777" w:rsidR="00C9094F" w:rsidRDefault="00287636">
            <w:pPr>
              <w:pStyle w:val="TableParagraph"/>
              <w:kinsoku w:val="0"/>
              <w:overflowPunct w:val="0"/>
              <w:spacing w:before="111" w:line="180" w:lineRule="exact"/>
              <w:ind w:left="46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B.  </w:t>
            </w:r>
            <w:r>
              <w:rPr>
                <w:b/>
                <w:bCs/>
                <w:spacing w:val="8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PODMIOT</w:t>
            </w:r>
            <w:r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ZOBOWIĄZANY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DO</w:t>
            </w:r>
            <w:r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ZŁOŻENIA</w:t>
            </w:r>
            <w:r>
              <w:rPr>
                <w:b/>
                <w:bCs/>
                <w:spacing w:val="-8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DEKLARACJI</w:t>
            </w:r>
          </w:p>
          <w:p w14:paraId="1563C422" w14:textId="77777777" w:rsidR="00C9094F" w:rsidRDefault="00287636">
            <w:pPr>
              <w:pStyle w:val="TableParagraph"/>
              <w:kinsoku w:val="0"/>
              <w:overflowPunct w:val="0"/>
              <w:spacing w:line="180" w:lineRule="exact"/>
              <w:ind w:left="82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podmiotu: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(zaznaczyć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właściwy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kwadrat)</w:t>
            </w:r>
          </w:p>
        </w:tc>
      </w:tr>
      <w:tr w:rsidR="00C9094F" w14:paraId="142B0759" w14:textId="77777777">
        <w:trPr>
          <w:trHeight w:val="1081"/>
        </w:trPr>
        <w:tc>
          <w:tcPr>
            <w:tcW w:w="105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EAF2" w14:textId="77777777" w:rsidR="00C9094F" w:rsidRDefault="00C9094F">
            <w:pPr>
              <w:pStyle w:val="TableParagraph"/>
              <w:kinsoku w:val="0"/>
              <w:overflowPunct w:val="0"/>
              <w:spacing w:before="1"/>
              <w:rPr>
                <w:b/>
                <w:bCs/>
                <w:sz w:val="20"/>
                <w:szCs w:val="20"/>
              </w:rPr>
            </w:pPr>
          </w:p>
          <w:p w14:paraId="74E315DC" w14:textId="77777777" w:rsidR="00C9094F" w:rsidRDefault="00287636">
            <w:pPr>
              <w:pStyle w:val="TableParagraph"/>
              <w:tabs>
                <w:tab w:val="left" w:pos="4247"/>
                <w:tab w:val="left" w:pos="6885"/>
              </w:tabs>
              <w:kinsoku w:val="0"/>
              <w:overflowPunct w:val="0"/>
              <w:ind w:left="103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Właściciel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nieruchomości</w:t>
            </w:r>
            <w:r>
              <w:rPr>
                <w:sz w:val="16"/>
                <w:szCs w:val="16"/>
              </w:rPr>
              <w:tab/>
              <w:t>Współwłaściciel</w:t>
            </w:r>
            <w:r>
              <w:rPr>
                <w:sz w:val="16"/>
                <w:szCs w:val="16"/>
              </w:rPr>
              <w:tab/>
              <w:t>Najemca,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dzierżawca</w:t>
            </w:r>
          </w:p>
          <w:p w14:paraId="46CA91DB" w14:textId="77777777" w:rsidR="00C9094F" w:rsidRDefault="00C9094F">
            <w:pPr>
              <w:pStyle w:val="TableParagraph"/>
              <w:kinsoku w:val="0"/>
              <w:overflowPunct w:val="0"/>
              <w:spacing w:before="6"/>
              <w:rPr>
                <w:b/>
                <w:bCs/>
                <w:sz w:val="26"/>
                <w:szCs w:val="26"/>
              </w:rPr>
            </w:pPr>
          </w:p>
          <w:p w14:paraId="644A5EFD" w14:textId="77777777" w:rsidR="00C9094F" w:rsidRDefault="00287636">
            <w:pPr>
              <w:pStyle w:val="TableParagraph"/>
              <w:tabs>
                <w:tab w:val="left" w:pos="4226"/>
                <w:tab w:val="left" w:pos="6859"/>
              </w:tabs>
              <w:kinsoku w:val="0"/>
              <w:overflowPunct w:val="0"/>
              <w:spacing w:before="1"/>
              <w:ind w:left="10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Użytkownik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wieczysty</w:t>
            </w:r>
            <w:r>
              <w:rPr>
                <w:sz w:val="16"/>
                <w:szCs w:val="16"/>
              </w:rPr>
              <w:tab/>
              <w:t>Zarządca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nieruchomości</w:t>
            </w:r>
            <w:r>
              <w:rPr>
                <w:sz w:val="16"/>
                <w:szCs w:val="16"/>
              </w:rPr>
              <w:tab/>
              <w:t>Inny</w:t>
            </w:r>
          </w:p>
        </w:tc>
      </w:tr>
      <w:tr w:rsidR="00C9094F" w14:paraId="01A18C72" w14:textId="77777777">
        <w:trPr>
          <w:trHeight w:val="710"/>
        </w:trPr>
        <w:tc>
          <w:tcPr>
            <w:tcW w:w="105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C5A956" w14:textId="77777777" w:rsidR="00C9094F" w:rsidRDefault="00287636">
            <w:pPr>
              <w:pStyle w:val="TableParagraph"/>
              <w:kinsoku w:val="0"/>
              <w:overflowPunct w:val="0"/>
              <w:spacing w:before="111"/>
              <w:ind w:left="46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C.</w:t>
            </w:r>
            <w:r>
              <w:rPr>
                <w:b/>
                <w:bCs/>
                <w:spacing w:val="9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DANE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IDENTYFIKACYJNE</w:t>
            </w:r>
            <w:r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SKŁADAJĄCEGO</w:t>
            </w:r>
            <w:r>
              <w:rPr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DEKLARACJĘ</w:t>
            </w:r>
          </w:p>
          <w:p w14:paraId="26FE3770" w14:textId="77777777" w:rsidR="00C9094F" w:rsidRDefault="00287636">
            <w:pPr>
              <w:pStyle w:val="TableParagraph"/>
              <w:kinsoku w:val="0"/>
              <w:overflowPunct w:val="0"/>
              <w:spacing w:before="109"/>
              <w:ind w:left="82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podmiotu: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(zaznaczyć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właściwy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kwadrat)</w:t>
            </w:r>
          </w:p>
        </w:tc>
      </w:tr>
      <w:tr w:rsidR="00C9094F" w14:paraId="5BB46482" w14:textId="77777777">
        <w:trPr>
          <w:trHeight w:val="458"/>
        </w:trPr>
        <w:tc>
          <w:tcPr>
            <w:tcW w:w="105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B334" w14:textId="77777777" w:rsidR="00C9094F" w:rsidRDefault="00C9094F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4"/>
                <w:szCs w:val="14"/>
              </w:rPr>
            </w:pPr>
          </w:p>
          <w:p w14:paraId="630897CC" w14:textId="1276CB6A" w:rsidR="00C9094F" w:rsidRDefault="00287636">
            <w:pPr>
              <w:pStyle w:val="TableParagraph"/>
              <w:tabs>
                <w:tab w:val="left" w:pos="3391"/>
                <w:tab w:val="left" w:pos="5543"/>
              </w:tabs>
              <w:kinsoku w:val="0"/>
              <w:overflowPunct w:val="0"/>
              <w:ind w:left="105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Osoba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fizyczna</w:t>
            </w:r>
            <w:r>
              <w:rPr>
                <w:sz w:val="16"/>
                <w:szCs w:val="16"/>
              </w:rPr>
              <w:tab/>
              <w:t>Osoba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prawna</w:t>
            </w:r>
            <w:r>
              <w:rPr>
                <w:sz w:val="16"/>
                <w:szCs w:val="16"/>
              </w:rPr>
              <w:tab/>
              <w:t>Jednostka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organizacyjna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posiadaj</w:t>
            </w:r>
            <w:r w:rsidR="00C9400A">
              <w:rPr>
                <w:sz w:val="16"/>
                <w:szCs w:val="16"/>
              </w:rPr>
              <w:t>ą</w:t>
            </w:r>
            <w:r>
              <w:rPr>
                <w:sz w:val="16"/>
                <w:szCs w:val="16"/>
              </w:rPr>
              <w:t>ca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osobowości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prawnej</w:t>
            </w:r>
          </w:p>
        </w:tc>
      </w:tr>
      <w:tr w:rsidR="00C9094F" w14:paraId="0C8F669A" w14:textId="77777777">
        <w:trPr>
          <w:trHeight w:val="875"/>
        </w:trPr>
        <w:tc>
          <w:tcPr>
            <w:tcW w:w="105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A6E5" w14:textId="77777777" w:rsidR="00C9094F" w:rsidRDefault="00287636">
            <w:pPr>
              <w:pStyle w:val="TableParagraph"/>
              <w:kinsoku w:val="0"/>
              <w:overflowPunct w:val="0"/>
              <w:spacing w:line="175" w:lineRule="exact"/>
              <w:ind w:left="287"/>
              <w:rPr>
                <w:spacing w:val="-8"/>
                <w:sz w:val="16"/>
                <w:szCs w:val="16"/>
              </w:rPr>
            </w:pPr>
            <w:r>
              <w:rPr>
                <w:spacing w:val="-9"/>
                <w:sz w:val="16"/>
                <w:szCs w:val="16"/>
              </w:rPr>
              <w:t>Nazwisko</w:t>
            </w:r>
            <w:r>
              <w:rPr>
                <w:spacing w:val="-24"/>
                <w:sz w:val="16"/>
                <w:szCs w:val="16"/>
              </w:rPr>
              <w:t xml:space="preserve"> </w:t>
            </w:r>
            <w:r>
              <w:rPr>
                <w:spacing w:val="-9"/>
                <w:sz w:val="16"/>
                <w:szCs w:val="16"/>
              </w:rPr>
              <w:t>i</w:t>
            </w:r>
            <w:r>
              <w:rPr>
                <w:spacing w:val="-23"/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</w:rPr>
              <w:t>imię</w:t>
            </w:r>
            <w:r>
              <w:rPr>
                <w:spacing w:val="-24"/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</w:rPr>
              <w:t>/</w:t>
            </w:r>
            <w:r>
              <w:rPr>
                <w:spacing w:val="-22"/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</w:rPr>
              <w:t>Pełna</w:t>
            </w:r>
            <w:r>
              <w:rPr>
                <w:spacing w:val="-24"/>
                <w:sz w:val="16"/>
                <w:szCs w:val="16"/>
              </w:rPr>
              <w:t xml:space="preserve"> </w:t>
            </w:r>
            <w:r>
              <w:rPr>
                <w:spacing w:val="-8"/>
                <w:sz w:val="16"/>
                <w:szCs w:val="16"/>
              </w:rPr>
              <w:t>nazwa</w:t>
            </w:r>
          </w:p>
        </w:tc>
      </w:tr>
      <w:tr w:rsidR="00C9094F" w14:paraId="02830052" w14:textId="77777777">
        <w:trPr>
          <w:trHeight w:val="350"/>
        </w:trPr>
        <w:tc>
          <w:tcPr>
            <w:tcW w:w="4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D964" w14:textId="77777777" w:rsidR="00C9094F" w:rsidRDefault="00C9094F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4"/>
                <w:szCs w:val="14"/>
              </w:rPr>
            </w:pPr>
          </w:p>
          <w:p w14:paraId="1C23BB0E" w14:textId="77777777" w:rsidR="00C9094F" w:rsidRDefault="00287636">
            <w:pPr>
              <w:pStyle w:val="TableParagraph"/>
              <w:kinsoku w:val="0"/>
              <w:overflowPunct w:val="0"/>
              <w:spacing w:line="166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</w:t>
            </w:r>
          </w:p>
        </w:tc>
        <w:tc>
          <w:tcPr>
            <w:tcW w:w="6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C6F4" w14:textId="77777777" w:rsidR="00C9094F" w:rsidRDefault="00C9094F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14"/>
                <w:szCs w:val="14"/>
              </w:rPr>
            </w:pPr>
          </w:p>
          <w:p w14:paraId="219C4154" w14:textId="77777777" w:rsidR="00C9094F" w:rsidRDefault="00287636">
            <w:pPr>
              <w:pStyle w:val="TableParagraph"/>
              <w:kinsoku w:val="0"/>
              <w:overflowPunct w:val="0"/>
              <w:spacing w:line="166" w:lineRule="exact"/>
              <w:ind w:left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</w:t>
            </w:r>
          </w:p>
        </w:tc>
      </w:tr>
      <w:tr w:rsidR="00C9094F" w14:paraId="599F3F59" w14:textId="77777777">
        <w:trPr>
          <w:trHeight w:val="450"/>
        </w:trPr>
        <w:tc>
          <w:tcPr>
            <w:tcW w:w="105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B0043B" w14:textId="77777777" w:rsidR="00C9094F" w:rsidRDefault="00287636">
            <w:pPr>
              <w:pStyle w:val="TableParagraph"/>
              <w:kinsoku w:val="0"/>
              <w:overflowPunct w:val="0"/>
              <w:spacing w:before="118"/>
              <w:ind w:left="82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zamieszkania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/adres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siedziby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(adres do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korespondencji)</w:t>
            </w:r>
          </w:p>
        </w:tc>
      </w:tr>
      <w:tr w:rsidR="00C9094F" w14:paraId="2629D982" w14:textId="77777777">
        <w:trPr>
          <w:trHeight w:val="453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2A19" w14:textId="77777777" w:rsidR="00C9094F" w:rsidRDefault="00287636">
            <w:pPr>
              <w:pStyle w:val="TableParagraph"/>
              <w:kinsoku w:val="0"/>
              <w:overflowPunct w:val="0"/>
              <w:spacing w:before="1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Kraj:</w:t>
            </w:r>
          </w:p>
        </w:tc>
        <w:tc>
          <w:tcPr>
            <w:tcW w:w="32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E915" w14:textId="77777777" w:rsidR="00C9094F" w:rsidRDefault="00287636">
            <w:pPr>
              <w:pStyle w:val="TableParagraph"/>
              <w:kinsoku w:val="0"/>
              <w:overflowPunct w:val="0"/>
              <w:spacing w:before="1"/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Województwo:</w:t>
            </w:r>
          </w:p>
        </w:tc>
        <w:tc>
          <w:tcPr>
            <w:tcW w:w="4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7A8F7" w14:textId="77777777" w:rsidR="00C9094F" w:rsidRDefault="00287636">
            <w:pPr>
              <w:pStyle w:val="TableParagraph"/>
              <w:kinsoku w:val="0"/>
              <w:overflowPunct w:val="0"/>
              <w:spacing w:before="1"/>
              <w:ind w:left="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Powiat:</w:t>
            </w:r>
          </w:p>
        </w:tc>
      </w:tr>
      <w:tr w:rsidR="00C9094F" w14:paraId="09A8B83D" w14:textId="77777777">
        <w:trPr>
          <w:trHeight w:val="450"/>
        </w:trPr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1889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Gmina:</w:t>
            </w:r>
          </w:p>
        </w:tc>
        <w:tc>
          <w:tcPr>
            <w:tcW w:w="38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FE1D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7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Ulica:</w:t>
            </w:r>
          </w:p>
        </w:tc>
        <w:tc>
          <w:tcPr>
            <w:tcW w:w="1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056CE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domu: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067D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lokalu:</w:t>
            </w:r>
          </w:p>
        </w:tc>
      </w:tr>
      <w:tr w:rsidR="00C9094F" w14:paraId="234ECAB5" w14:textId="77777777">
        <w:trPr>
          <w:trHeight w:val="450"/>
        </w:trPr>
        <w:tc>
          <w:tcPr>
            <w:tcW w:w="3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0B2EF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Miejscowość:</w:t>
            </w:r>
          </w:p>
        </w:tc>
        <w:tc>
          <w:tcPr>
            <w:tcW w:w="2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4C33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pocztowy: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FE0B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Poczta:</w:t>
            </w:r>
          </w:p>
        </w:tc>
      </w:tr>
      <w:tr w:rsidR="00C9094F" w14:paraId="7F47C2C9" w14:textId="77777777">
        <w:trPr>
          <w:trHeight w:val="470"/>
        </w:trPr>
        <w:tc>
          <w:tcPr>
            <w:tcW w:w="105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C34C03" w14:textId="77777777" w:rsidR="00C9094F" w:rsidRDefault="00287636">
            <w:pPr>
              <w:pStyle w:val="TableParagraph"/>
              <w:tabs>
                <w:tab w:val="left" w:pos="815"/>
              </w:tabs>
              <w:kinsoku w:val="0"/>
              <w:overflowPunct w:val="0"/>
              <w:spacing w:before="111"/>
              <w:ind w:left="465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b/>
                <w:bCs/>
                <w:sz w:val="16"/>
                <w:szCs w:val="16"/>
              </w:rPr>
              <w:t>D.</w:t>
            </w:r>
            <w:r>
              <w:rPr>
                <w:b/>
                <w:bCs/>
                <w:sz w:val="16"/>
                <w:szCs w:val="16"/>
              </w:rPr>
              <w:tab/>
              <w:t>DANE NIERUCHOMOŚCI</w:t>
            </w:r>
            <w:r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–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dla</w:t>
            </w:r>
            <w:r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której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składana jest</w:t>
            </w:r>
            <w:r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deklaracja</w:t>
            </w:r>
            <w:hyperlink w:anchor="bookmark0" w:history="1">
              <w:r>
                <w:rPr>
                  <w:b/>
                  <w:bCs/>
                  <w:sz w:val="16"/>
                  <w:szCs w:val="16"/>
                  <w:vertAlign w:val="superscript"/>
                </w:rPr>
                <w:t>1</w:t>
              </w:r>
            </w:hyperlink>
          </w:p>
        </w:tc>
      </w:tr>
      <w:tr w:rsidR="00C9094F" w14:paraId="1DFE4DF3" w14:textId="77777777">
        <w:trPr>
          <w:trHeight w:val="525"/>
        </w:trPr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A5F5" w14:textId="77777777" w:rsidR="00C9094F" w:rsidRDefault="00287636">
            <w:pPr>
              <w:pStyle w:val="TableParagraph"/>
              <w:kinsoku w:val="0"/>
              <w:overflowPunct w:val="0"/>
              <w:spacing w:line="175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Ulica:</w:t>
            </w:r>
          </w:p>
        </w:tc>
        <w:tc>
          <w:tcPr>
            <w:tcW w:w="3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9B79" w14:textId="77777777" w:rsidR="00C9094F" w:rsidRDefault="00287636">
            <w:pPr>
              <w:pStyle w:val="TableParagraph"/>
              <w:kinsoku w:val="0"/>
              <w:overflowPunct w:val="0"/>
              <w:spacing w:before="77"/>
              <w:ind w:left="107"/>
              <w:rPr>
                <w:spacing w:val="-10"/>
                <w:sz w:val="16"/>
                <w:szCs w:val="16"/>
              </w:rPr>
            </w:pPr>
            <w:r>
              <w:rPr>
                <w:spacing w:val="-11"/>
                <w:sz w:val="16"/>
                <w:szCs w:val="16"/>
              </w:rPr>
              <w:t>Nr</w:t>
            </w:r>
            <w:r>
              <w:rPr>
                <w:spacing w:val="-22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domu:</w:t>
            </w:r>
          </w:p>
        </w:tc>
        <w:tc>
          <w:tcPr>
            <w:tcW w:w="3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20FD" w14:textId="77777777" w:rsidR="00C9094F" w:rsidRDefault="00287636">
            <w:pPr>
              <w:pStyle w:val="TableParagraph"/>
              <w:kinsoku w:val="0"/>
              <w:overflowPunct w:val="0"/>
              <w:spacing w:line="175" w:lineRule="exact"/>
              <w:ind w:left="112"/>
              <w:rPr>
                <w:spacing w:val="-11"/>
                <w:sz w:val="16"/>
                <w:szCs w:val="16"/>
              </w:rPr>
            </w:pPr>
            <w:r>
              <w:rPr>
                <w:spacing w:val="-11"/>
                <w:sz w:val="16"/>
                <w:szCs w:val="16"/>
              </w:rPr>
              <w:t>Nr</w:t>
            </w:r>
            <w:r>
              <w:rPr>
                <w:spacing w:val="-23"/>
                <w:sz w:val="16"/>
                <w:szCs w:val="16"/>
              </w:rPr>
              <w:t xml:space="preserve"> </w:t>
            </w:r>
            <w:r>
              <w:rPr>
                <w:spacing w:val="-11"/>
                <w:sz w:val="16"/>
                <w:szCs w:val="16"/>
              </w:rPr>
              <w:t>lokalu:</w:t>
            </w:r>
          </w:p>
        </w:tc>
      </w:tr>
      <w:tr w:rsidR="00C9094F" w14:paraId="46512E12" w14:textId="77777777">
        <w:trPr>
          <w:trHeight w:val="525"/>
        </w:trPr>
        <w:tc>
          <w:tcPr>
            <w:tcW w:w="3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140E" w14:textId="77777777" w:rsidR="00C9094F" w:rsidRDefault="00287636">
            <w:pPr>
              <w:pStyle w:val="TableParagraph"/>
              <w:kinsoku w:val="0"/>
              <w:overflowPunct w:val="0"/>
              <w:spacing w:line="175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Miejscowość:</w:t>
            </w:r>
          </w:p>
        </w:tc>
        <w:tc>
          <w:tcPr>
            <w:tcW w:w="30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4072" w14:textId="77777777" w:rsidR="00C9094F" w:rsidRDefault="00287636">
            <w:pPr>
              <w:pStyle w:val="TableParagraph"/>
              <w:kinsoku w:val="0"/>
              <w:overflowPunct w:val="0"/>
              <w:spacing w:line="175" w:lineRule="exact"/>
              <w:ind w:left="107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Kod</w:t>
            </w:r>
            <w:r>
              <w:rPr>
                <w:spacing w:val="-23"/>
                <w:sz w:val="16"/>
                <w:szCs w:val="16"/>
              </w:rPr>
              <w:t xml:space="preserve"> </w:t>
            </w:r>
            <w:r>
              <w:rPr>
                <w:spacing w:val="-10"/>
                <w:sz w:val="16"/>
                <w:szCs w:val="16"/>
              </w:rPr>
              <w:t>pocztowy:</w:t>
            </w:r>
          </w:p>
        </w:tc>
        <w:tc>
          <w:tcPr>
            <w:tcW w:w="3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0359" w14:textId="77777777" w:rsidR="00C9094F" w:rsidRDefault="00287636">
            <w:pPr>
              <w:pStyle w:val="TableParagraph"/>
              <w:kinsoku w:val="0"/>
              <w:overflowPunct w:val="0"/>
              <w:spacing w:line="175" w:lineRule="exact"/>
              <w:ind w:left="11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Poczta:</w:t>
            </w:r>
          </w:p>
        </w:tc>
      </w:tr>
    </w:tbl>
    <w:p w14:paraId="33613FFB" w14:textId="77777777" w:rsidR="00C9094F" w:rsidRDefault="009A0963">
      <w:pPr>
        <w:pStyle w:val="Tekstpodstawowy"/>
        <w:kinsoku w:val="0"/>
        <w:overflowPunct w:val="0"/>
        <w:spacing w:before="3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2608" behindDoc="0" locked="0" layoutInCell="0" allowOverlap="1" wp14:anchorId="1702B56C" wp14:editId="5DF6BD42">
                <wp:simplePos x="0" y="0"/>
                <wp:positionH relativeFrom="page">
                  <wp:posOffset>457200</wp:posOffset>
                </wp:positionH>
                <wp:positionV relativeFrom="paragraph">
                  <wp:posOffset>133985</wp:posOffset>
                </wp:positionV>
                <wp:extent cx="1828800" cy="9525"/>
                <wp:effectExtent l="0" t="0" r="0" b="0"/>
                <wp:wrapTopAndBottom/>
                <wp:docPr id="3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>
                            <a:gd name="T0" fmla="*/ 2880 w 2880"/>
                            <a:gd name="T1" fmla="*/ 0 h 15"/>
                            <a:gd name="T2" fmla="*/ 0 w 2880"/>
                            <a:gd name="T3" fmla="*/ 0 h 15"/>
                            <a:gd name="T4" fmla="*/ 0 w 2880"/>
                            <a:gd name="T5" fmla="*/ 14 h 15"/>
                            <a:gd name="T6" fmla="*/ 2880 w 2880"/>
                            <a:gd name="T7" fmla="*/ 14 h 15"/>
                            <a:gd name="T8" fmla="*/ 2880 w 2880"/>
                            <a:gd name="T9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880" h="15">
                              <a:moveTo>
                                <a:pt x="2880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2880" y="14"/>
                              </a:lnTo>
                              <a:lnTo>
                                <a:pt x="28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B2BED" id="Freeform 15" o:spid="_x0000_s1026" style="position:absolute;margin-left:36pt;margin-top:10.55pt;width:2in;height:.75pt;z-index: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" o:allowincell="f" path="m2880,l,,,14r2880,l2880,xe" fillcolor="black" stroked="f">
                <v:path arrowok="t" o:connecttype="custom" o:connectlocs="1828800,0;0,0;0,8890;1828800,8890;1828800,0" o:connectangles="0,0,0,0,0"/>
                <w10:wrap type="topAndBottom" anchorx="page"/>
              </v:shape>
            </w:pict>
          </mc:Fallback>
        </mc:AlternateContent>
      </w:r>
    </w:p>
    <w:p w14:paraId="34E0590D" w14:textId="77777777" w:rsidR="00C9094F" w:rsidRDefault="00287636">
      <w:pPr>
        <w:pStyle w:val="Tekstpodstawowy"/>
        <w:kinsoku w:val="0"/>
        <w:overflowPunct w:val="0"/>
        <w:spacing w:before="96"/>
        <w:ind w:left="220"/>
        <w:rPr>
          <w:rFonts w:ascii="Times New Roman" w:hAnsi="Times New Roman" w:cs="Times New Roman"/>
          <w:sz w:val="20"/>
          <w:szCs w:val="20"/>
        </w:rPr>
      </w:pPr>
      <w:bookmarkStart w:id="2" w:name="_bookmark0"/>
      <w:bookmarkEnd w:id="2"/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Dla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każdej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nieruchomości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należy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złożyć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deklarację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oddzielnie</w:t>
      </w:r>
    </w:p>
    <w:p w14:paraId="1DC50B89" w14:textId="77777777" w:rsidR="00C9094F" w:rsidRDefault="00C9094F">
      <w:pPr>
        <w:pStyle w:val="Tekstpodstawowy"/>
        <w:kinsoku w:val="0"/>
        <w:overflowPunct w:val="0"/>
        <w:spacing w:before="96"/>
        <w:ind w:left="220"/>
        <w:rPr>
          <w:rFonts w:ascii="Times New Roman" w:hAnsi="Times New Roman" w:cs="Times New Roman"/>
          <w:sz w:val="20"/>
          <w:szCs w:val="20"/>
        </w:rPr>
        <w:sectPr w:rsidR="00C9094F">
          <w:type w:val="continuous"/>
          <w:pgSz w:w="11910" w:h="16840"/>
          <w:pgMar w:top="320" w:right="540" w:bottom="0" w:left="500" w:header="708" w:footer="708" w:gutter="0"/>
          <w:cols w:space="708"/>
          <w:noEndnote/>
        </w:sect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6"/>
        <w:gridCol w:w="274"/>
        <w:gridCol w:w="1133"/>
        <w:gridCol w:w="2127"/>
        <w:gridCol w:w="721"/>
        <w:gridCol w:w="3971"/>
      </w:tblGrid>
      <w:tr w:rsidR="00C9094F" w14:paraId="74F59B14" w14:textId="77777777">
        <w:trPr>
          <w:trHeight w:val="450"/>
        </w:trPr>
        <w:tc>
          <w:tcPr>
            <w:tcW w:w="106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584902" w14:textId="77777777" w:rsidR="00C9094F" w:rsidRDefault="00287636">
            <w:pPr>
              <w:pStyle w:val="TableParagraph"/>
              <w:kinsoku w:val="0"/>
              <w:overflowPunct w:val="0"/>
              <w:spacing w:before="116"/>
              <w:ind w:left="46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 xml:space="preserve">E.  </w:t>
            </w:r>
            <w:r>
              <w:rPr>
                <w:b/>
                <w:bCs/>
                <w:spacing w:val="13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OPŁATA</w:t>
            </w:r>
            <w:r>
              <w:rPr>
                <w:b/>
                <w:bCs/>
                <w:spacing w:val="-7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ZA</w:t>
            </w:r>
            <w:r>
              <w:rPr>
                <w:b/>
                <w:bCs/>
                <w:spacing w:val="-6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GOSPODAROWANIE ODPADAMI KOMUNALNYMI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ZEBRANYMI</w:t>
            </w:r>
            <w:r>
              <w:rPr>
                <w:b/>
                <w:bCs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W</w:t>
            </w:r>
            <w:r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SPOSÓB</w:t>
            </w:r>
            <w:r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SELEKTYWNY</w:t>
            </w:r>
          </w:p>
        </w:tc>
      </w:tr>
      <w:tr w:rsidR="00C9094F" w14:paraId="31A67AC6" w14:textId="77777777">
        <w:trPr>
          <w:trHeight w:val="1269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4B47CE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0E4EEE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F6B090" w14:textId="77777777" w:rsidR="00C9094F" w:rsidRDefault="00287636">
            <w:pPr>
              <w:pStyle w:val="TableParagraph"/>
              <w:kinsoku w:val="0"/>
              <w:overflowPunct w:val="0"/>
              <w:spacing w:before="155" w:line="276" w:lineRule="auto"/>
              <w:ind w:left="237" w:right="22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Opłata</w:t>
            </w:r>
            <w:r>
              <w:rPr>
                <w:spacing w:val="-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gospodarowanie</w:t>
            </w:r>
            <w:r>
              <w:rPr>
                <w:spacing w:val="-4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odpadami komunalnymi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zebranymi w sposób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selektywny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E075AD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0F674E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FB061C" w14:textId="77777777" w:rsidR="00C9094F" w:rsidRDefault="00287636">
            <w:pPr>
              <w:pStyle w:val="TableParagraph"/>
              <w:kinsoku w:val="0"/>
              <w:overflowPunct w:val="0"/>
              <w:spacing w:before="112"/>
              <w:ind w:left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osób</w:t>
            </w:r>
          </w:p>
        </w:tc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2633CB" w14:textId="77777777" w:rsidR="00C9094F" w:rsidRDefault="00C9094F">
            <w:pPr>
              <w:pStyle w:val="TableParagraph"/>
              <w:kinsoku w:val="0"/>
              <w:overflowPunct w:val="0"/>
              <w:spacing w:before="2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9DC17E" w14:textId="77777777" w:rsidR="00C9094F" w:rsidRDefault="00287636">
            <w:pPr>
              <w:pStyle w:val="TableParagraph"/>
              <w:kinsoku w:val="0"/>
              <w:overflowPunct w:val="0"/>
              <w:spacing w:line="276" w:lineRule="auto"/>
              <w:ind w:left="519" w:right="5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Stawka opłaty ustalona w</w:t>
            </w:r>
            <w:r>
              <w:rPr>
                <w:spacing w:val="-4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obowiązującej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uchwale</w:t>
            </w:r>
          </w:p>
          <w:p w14:paraId="4C14FB4E" w14:textId="77777777" w:rsidR="00C9094F" w:rsidRDefault="00C9094F">
            <w:pPr>
              <w:pStyle w:val="TableParagraph"/>
              <w:kinsoku w:val="0"/>
              <w:overflowPunct w:val="0"/>
              <w:spacing w:before="6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F9B4FA" w14:textId="77777777" w:rsidR="00C9094F" w:rsidRDefault="00287636">
            <w:pPr>
              <w:pStyle w:val="TableParagraph"/>
              <w:kinsoku w:val="0"/>
              <w:overflowPunct w:val="0"/>
              <w:ind w:left="515" w:right="5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zł/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osobę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/miesiąc)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A0CC44" w14:textId="77777777" w:rsidR="00C9094F" w:rsidRDefault="00C9094F">
            <w:pPr>
              <w:pStyle w:val="TableParagraph"/>
              <w:kinsoku w:val="0"/>
              <w:overflowPunct w:val="0"/>
              <w:spacing w:before="2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C90054" w14:textId="77777777" w:rsidR="00C9094F" w:rsidRDefault="00287636">
            <w:pPr>
              <w:pStyle w:val="TableParagraph"/>
              <w:kinsoku w:val="0"/>
              <w:overflowPunct w:val="0"/>
              <w:spacing w:line="552" w:lineRule="auto"/>
              <w:ind w:left="940" w:right="9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Wysokość opłaty miesięcznej</w:t>
            </w:r>
            <w:r>
              <w:rPr>
                <w:spacing w:val="-4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kol.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 x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kol.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2)</w:t>
            </w:r>
          </w:p>
          <w:p w14:paraId="3E1E7620" w14:textId="77777777" w:rsidR="00C9094F" w:rsidRDefault="00287636">
            <w:pPr>
              <w:pStyle w:val="TableParagraph"/>
              <w:kinsoku w:val="0"/>
              <w:overflowPunct w:val="0"/>
              <w:spacing w:before="1"/>
              <w:ind w:left="939" w:right="9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zł/miesiąc)</w:t>
            </w:r>
          </w:p>
        </w:tc>
      </w:tr>
      <w:tr w:rsidR="00C9094F" w14:paraId="609ABD06" w14:textId="77777777">
        <w:trPr>
          <w:trHeight w:val="210"/>
        </w:trPr>
        <w:tc>
          <w:tcPr>
            <w:tcW w:w="2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C0CCE7" w14:textId="77777777" w:rsidR="00C9094F" w:rsidRDefault="00C9094F">
            <w:pPr>
              <w:pStyle w:val="Tekstpodstawowy"/>
              <w:kinsoku w:val="0"/>
              <w:overflowPunct w:val="0"/>
              <w:spacing w:before="96"/>
              <w:ind w:left="22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81A4FE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A36D67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A8ED0B" w14:textId="77777777" w:rsidR="00C9094F" w:rsidRDefault="00287636">
            <w:pPr>
              <w:pStyle w:val="TableParagraph"/>
              <w:kinsoku w:val="0"/>
              <w:overflowPunct w:val="0"/>
              <w:spacing w:line="183" w:lineRule="exact"/>
              <w:ind w:left="19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9094F" w14:paraId="6F3AE58F" w14:textId="77777777">
        <w:trPr>
          <w:trHeight w:val="489"/>
        </w:trPr>
        <w:tc>
          <w:tcPr>
            <w:tcW w:w="2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527D1A" w14:textId="77777777" w:rsidR="00C9094F" w:rsidRDefault="00C9094F">
            <w:pPr>
              <w:pStyle w:val="Tekstpodstawowy"/>
              <w:kinsoku w:val="0"/>
              <w:overflowPunct w:val="0"/>
              <w:spacing w:before="96"/>
              <w:ind w:left="22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13D5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8D80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270A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</w:rPr>
            </w:pPr>
          </w:p>
          <w:p w14:paraId="325E85AC" w14:textId="77777777" w:rsidR="00C9094F" w:rsidRDefault="00287636">
            <w:pPr>
              <w:pStyle w:val="TableParagraph"/>
              <w:kinsoku w:val="0"/>
              <w:overflowPunct w:val="0"/>
              <w:spacing w:before="1"/>
              <w:ind w:right="10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zł.</w:t>
            </w:r>
          </w:p>
        </w:tc>
      </w:tr>
      <w:tr w:rsidR="00C9094F" w14:paraId="547B7A42" w14:textId="77777777">
        <w:trPr>
          <w:trHeight w:val="633"/>
        </w:trPr>
        <w:tc>
          <w:tcPr>
            <w:tcW w:w="106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858321" w14:textId="77777777" w:rsidR="00C9094F" w:rsidRDefault="00C9094F">
            <w:pPr>
              <w:pStyle w:val="TableParagraph"/>
              <w:kinsoku w:val="0"/>
              <w:overflowPunct w:val="0"/>
              <w:spacing w:before="8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3A045D49" w14:textId="77777777" w:rsidR="00C9094F" w:rsidRDefault="00287636">
            <w:pPr>
              <w:pStyle w:val="TableParagraph"/>
              <w:tabs>
                <w:tab w:val="left" w:pos="815"/>
              </w:tabs>
              <w:kinsoku w:val="0"/>
              <w:overflowPunct w:val="0"/>
              <w:spacing w:before="1" w:line="210" w:lineRule="atLeast"/>
              <w:ind w:left="827" w:right="907" w:hanging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F.</w:t>
            </w:r>
            <w:r>
              <w:rPr>
                <w:b/>
                <w:bCs/>
                <w:sz w:val="16"/>
                <w:szCs w:val="16"/>
              </w:rPr>
              <w:tab/>
              <w:t>OŚWIADCZENIE</w:t>
            </w:r>
            <w:r>
              <w:rPr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O</w:t>
            </w:r>
            <w:r>
              <w:rPr>
                <w:b/>
                <w:bCs/>
                <w:spacing w:val="-6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POSIADANIU</w:t>
            </w:r>
            <w:r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KOMPOSTOWNIKA</w:t>
            </w:r>
            <w:r>
              <w:rPr>
                <w:b/>
                <w:bCs/>
                <w:spacing w:val="-10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I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KOMPOSTOWANIU</w:t>
            </w:r>
            <w:r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BIOODPADÓW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STANOWIĄCYCH</w:t>
            </w:r>
            <w:r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ODPADY</w:t>
            </w:r>
            <w:r>
              <w:rPr>
                <w:b/>
                <w:bCs/>
                <w:spacing w:val="-4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KOMUNALNE</w:t>
            </w:r>
          </w:p>
        </w:tc>
      </w:tr>
      <w:tr w:rsidR="00C9094F" w14:paraId="56259ABC" w14:textId="77777777">
        <w:trPr>
          <w:trHeight w:val="513"/>
        </w:trPr>
        <w:tc>
          <w:tcPr>
            <w:tcW w:w="106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0D6C" w14:textId="77777777" w:rsidR="00C9094F" w:rsidRDefault="009A0963">
            <w:pPr>
              <w:pStyle w:val="TableParagraph"/>
              <w:kinsoku w:val="0"/>
              <w:overflowPunct w:val="0"/>
              <w:spacing w:before="212"/>
              <w:ind w:left="596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DC782B0" wp14:editId="49ED817D">
                  <wp:extent cx="161925" cy="1524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8763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287636">
              <w:rPr>
                <w:sz w:val="16"/>
                <w:szCs w:val="16"/>
              </w:rPr>
              <w:t>POSIADAM</w:t>
            </w:r>
            <w:r w:rsidR="00287636">
              <w:rPr>
                <w:spacing w:val="-7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KOMPOSTOWNIK</w:t>
            </w:r>
            <w:r w:rsidR="00287636">
              <w:rPr>
                <w:spacing w:val="-3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PRZYDOMOWY</w:t>
            </w:r>
            <w:r w:rsidR="00287636">
              <w:rPr>
                <w:spacing w:val="-5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I</w:t>
            </w:r>
            <w:r w:rsidR="00287636">
              <w:rPr>
                <w:spacing w:val="-3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KOMPOSTUJĘ</w:t>
            </w:r>
            <w:r w:rsidR="00287636">
              <w:rPr>
                <w:spacing w:val="-6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W NIM</w:t>
            </w:r>
            <w:r w:rsidR="00287636">
              <w:rPr>
                <w:spacing w:val="-6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BIOODPADY</w:t>
            </w:r>
            <w:r w:rsidR="00287636">
              <w:rPr>
                <w:spacing w:val="-4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STANOWIĄCE</w:t>
            </w:r>
            <w:r w:rsidR="00287636">
              <w:rPr>
                <w:spacing w:val="-3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ODPADY</w:t>
            </w:r>
            <w:r w:rsidR="00287636">
              <w:rPr>
                <w:spacing w:val="-3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KOMUNALNE</w:t>
            </w:r>
          </w:p>
        </w:tc>
      </w:tr>
      <w:tr w:rsidR="00C9094F" w14:paraId="1AB16385" w14:textId="77777777">
        <w:trPr>
          <w:trHeight w:val="724"/>
        </w:trPr>
        <w:tc>
          <w:tcPr>
            <w:tcW w:w="106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0878" w14:textId="77777777" w:rsidR="00C9094F" w:rsidRDefault="00C9094F">
            <w:pPr>
              <w:pStyle w:val="TableParagraph"/>
              <w:kinsoku w:val="0"/>
              <w:overflowPunct w:val="0"/>
              <w:spacing w:before="5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87CC31" w14:textId="77777777" w:rsidR="00C9094F" w:rsidRDefault="009A0963">
            <w:pPr>
              <w:pStyle w:val="TableParagraph"/>
              <w:kinsoku w:val="0"/>
              <w:overflowPunct w:val="0"/>
              <w:spacing w:line="210" w:lineRule="atLeast"/>
              <w:ind w:left="815" w:hanging="219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78D734D" wp14:editId="488D111C">
                  <wp:extent cx="161925" cy="1524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8763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287636">
              <w:rPr>
                <w:sz w:val="16"/>
                <w:szCs w:val="16"/>
              </w:rPr>
              <w:t>NIE POSIADAM KOMPOSTOWNIKA PRZYDOMOWEGO I</w:t>
            </w:r>
            <w:r w:rsidR="00287636">
              <w:rPr>
                <w:spacing w:val="1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NIE KOMPOSTUJĘ W NIM BIOODPADÓW STANOWIĄCYCH ODPADY</w:t>
            </w:r>
            <w:r w:rsidR="00287636">
              <w:rPr>
                <w:spacing w:val="-42"/>
                <w:sz w:val="16"/>
                <w:szCs w:val="16"/>
              </w:rPr>
              <w:t xml:space="preserve"> </w:t>
            </w:r>
            <w:r w:rsidR="00287636">
              <w:rPr>
                <w:sz w:val="16"/>
                <w:szCs w:val="16"/>
              </w:rPr>
              <w:t>KOMUNALNE</w:t>
            </w:r>
          </w:p>
        </w:tc>
      </w:tr>
      <w:tr w:rsidR="00C9094F" w14:paraId="51835B03" w14:textId="77777777">
        <w:trPr>
          <w:trHeight w:val="635"/>
        </w:trPr>
        <w:tc>
          <w:tcPr>
            <w:tcW w:w="106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43B87D" w14:textId="77777777" w:rsidR="00C9094F" w:rsidRDefault="00C9094F">
            <w:pPr>
              <w:pStyle w:val="TableParagraph"/>
              <w:kinsoku w:val="0"/>
              <w:overflowPunct w:val="0"/>
              <w:spacing w:before="11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B095EB7" w14:textId="77777777" w:rsidR="00C9094F" w:rsidRDefault="00287636">
            <w:pPr>
              <w:pStyle w:val="TableParagraph"/>
              <w:kinsoku w:val="0"/>
              <w:overflowPunct w:val="0"/>
              <w:spacing w:line="210" w:lineRule="atLeast"/>
              <w:ind w:left="827" w:right="2225" w:hanging="3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G.  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WYSOKOŚĆ ZWOLNIENIA Z CZĘŚCI OPŁATY ZA GOSPODAROWANIE ODPADAMI KOMUNALNYMI</w:t>
            </w:r>
            <w:r>
              <w:rPr>
                <w:b/>
                <w:bCs/>
                <w:spacing w:val="-4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należy</w:t>
            </w:r>
            <w:r>
              <w:rPr>
                <w:b/>
                <w:bCs/>
                <w:spacing w:val="-7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wypełnić</w:t>
            </w:r>
            <w:r>
              <w:rPr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w przypadku zaznaczenia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w części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posiadania</w:t>
            </w:r>
            <w:r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kompostownika)</w:t>
            </w:r>
          </w:p>
        </w:tc>
      </w:tr>
      <w:tr w:rsidR="00C9094F" w14:paraId="4D6B4653" w14:textId="77777777">
        <w:trPr>
          <w:trHeight w:val="1269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475556" w14:textId="77777777" w:rsidR="00C9094F" w:rsidRDefault="00287636">
            <w:pPr>
              <w:pStyle w:val="TableParagraph"/>
              <w:kinsoku w:val="0"/>
              <w:overflowPunct w:val="0"/>
              <w:spacing w:line="276" w:lineRule="auto"/>
              <w:ind w:left="121" w:right="1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Wysokość zwolnienia z części</w:t>
            </w:r>
            <w:r>
              <w:rPr>
                <w:spacing w:val="-4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opłaty za gospodarowanie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odpadami komunalnymi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właścicieli nieruchomości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zabudowanych budynkami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mieszkalnymi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jednorodzinnymi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kompostujących bioodpady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stanowiące odpady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komunalne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kompostowniku</w:t>
            </w:r>
          </w:p>
          <w:p w14:paraId="46A19683" w14:textId="77777777" w:rsidR="00C9094F" w:rsidRDefault="00287636">
            <w:pPr>
              <w:pStyle w:val="TableParagraph"/>
              <w:kinsoku w:val="0"/>
              <w:overflowPunct w:val="0"/>
              <w:ind w:left="231" w:right="22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przydomowym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180A5D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526567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091587" w14:textId="77777777" w:rsidR="00C9094F" w:rsidRDefault="00287636">
            <w:pPr>
              <w:pStyle w:val="TableParagraph"/>
              <w:kinsoku w:val="0"/>
              <w:overflowPunct w:val="0"/>
              <w:spacing w:before="115"/>
              <w:ind w:left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Liczba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osób</w:t>
            </w:r>
          </w:p>
        </w:tc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8BD8A5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0334D8" w14:textId="77777777" w:rsidR="00C9094F" w:rsidRDefault="00287636">
            <w:pPr>
              <w:pStyle w:val="TableParagraph"/>
              <w:kinsoku w:val="0"/>
              <w:overflowPunct w:val="0"/>
              <w:spacing w:before="110"/>
              <w:ind w:left="80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Kwota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zwolnienia</w:t>
            </w:r>
          </w:p>
          <w:p w14:paraId="1E0F0289" w14:textId="77777777" w:rsidR="00C9094F" w:rsidRDefault="00C9094F">
            <w:pPr>
              <w:pStyle w:val="TableParagraph"/>
              <w:kinsoku w:val="0"/>
              <w:overflowPunct w:val="0"/>
              <w:spacing w:before="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100DC" w14:textId="77777777" w:rsidR="00C9094F" w:rsidRDefault="00287636">
            <w:pPr>
              <w:pStyle w:val="TableParagraph"/>
              <w:kinsoku w:val="0"/>
              <w:overflowPunct w:val="0"/>
              <w:ind w:left="7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zł/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osobę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/miesiąc)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EACF84" w14:textId="77777777" w:rsidR="00C9094F" w:rsidRDefault="00C9094F">
            <w:pPr>
              <w:pStyle w:val="TableParagraph"/>
              <w:kinsoku w:val="0"/>
              <w:overflowPunct w:val="0"/>
              <w:spacing w:before="2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27BB64" w14:textId="77777777" w:rsidR="00C9094F" w:rsidRDefault="00287636">
            <w:pPr>
              <w:pStyle w:val="TableParagraph"/>
              <w:kinsoku w:val="0"/>
              <w:overflowPunct w:val="0"/>
              <w:spacing w:line="554" w:lineRule="auto"/>
              <w:ind w:left="1221" w:right="121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Wysokość zwolnienia</w:t>
            </w:r>
            <w:r>
              <w:rPr>
                <w:spacing w:val="-4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kol.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 x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kol.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2)</w:t>
            </w:r>
          </w:p>
          <w:p w14:paraId="704CCD42" w14:textId="77777777" w:rsidR="00C9094F" w:rsidRDefault="00287636">
            <w:pPr>
              <w:pStyle w:val="TableParagraph"/>
              <w:kinsoku w:val="0"/>
              <w:overflowPunct w:val="0"/>
              <w:spacing w:line="181" w:lineRule="exact"/>
              <w:ind w:left="939" w:right="9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zł/miesiąc)</w:t>
            </w:r>
          </w:p>
        </w:tc>
      </w:tr>
      <w:tr w:rsidR="00C9094F" w14:paraId="30E1D8BC" w14:textId="77777777">
        <w:trPr>
          <w:trHeight w:val="297"/>
        </w:trPr>
        <w:tc>
          <w:tcPr>
            <w:tcW w:w="2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75C6FB" w14:textId="77777777" w:rsidR="00C9094F" w:rsidRDefault="00C9094F">
            <w:pPr>
              <w:pStyle w:val="Tekstpodstawowy"/>
              <w:kinsoku w:val="0"/>
              <w:overflowPunct w:val="0"/>
              <w:spacing w:before="96"/>
              <w:ind w:left="22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5F4314" w14:textId="77777777" w:rsidR="00C9094F" w:rsidRDefault="00287636">
            <w:pPr>
              <w:pStyle w:val="TableParagraph"/>
              <w:kinsoku w:val="0"/>
              <w:overflowPunct w:val="0"/>
              <w:spacing w:before="41"/>
              <w:ind w:left="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9D4370" w14:textId="77777777" w:rsidR="00C9094F" w:rsidRDefault="00287636">
            <w:pPr>
              <w:pStyle w:val="TableParagraph"/>
              <w:kinsoku w:val="0"/>
              <w:overflowPunct w:val="0"/>
              <w:spacing w:before="41"/>
              <w:ind w:left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30EC31" w14:textId="77777777" w:rsidR="00C9094F" w:rsidRDefault="00287636">
            <w:pPr>
              <w:pStyle w:val="TableParagraph"/>
              <w:kinsoku w:val="0"/>
              <w:overflowPunct w:val="0"/>
              <w:spacing w:before="41"/>
              <w:ind w:left="19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C9094F" w14:paraId="4B0E7AEF" w14:textId="77777777">
        <w:trPr>
          <w:trHeight w:val="741"/>
        </w:trPr>
        <w:tc>
          <w:tcPr>
            <w:tcW w:w="2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448254" w14:textId="77777777" w:rsidR="00C9094F" w:rsidRDefault="00C9094F">
            <w:pPr>
              <w:pStyle w:val="Tekstpodstawowy"/>
              <w:kinsoku w:val="0"/>
              <w:overflowPunct w:val="0"/>
              <w:spacing w:before="96"/>
              <w:ind w:left="22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CF25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973B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95A4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094F" w14:paraId="5CB8D250" w14:textId="77777777">
        <w:trPr>
          <w:trHeight w:val="450"/>
        </w:trPr>
        <w:tc>
          <w:tcPr>
            <w:tcW w:w="10602" w:type="dxa"/>
            <w:gridSpan w:val="6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D9D9D9"/>
          </w:tcPr>
          <w:p w14:paraId="058F122C" w14:textId="77777777" w:rsidR="00C9094F" w:rsidRDefault="00287636">
            <w:pPr>
              <w:pStyle w:val="TableParagraph"/>
              <w:kinsoku w:val="0"/>
              <w:overflowPunct w:val="0"/>
              <w:spacing w:before="116"/>
              <w:ind w:left="46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H.  </w:t>
            </w:r>
            <w:r>
              <w:rPr>
                <w:b/>
                <w:bCs/>
                <w:spacing w:val="5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WYSOKOŚĆ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OPŁATY</w:t>
            </w:r>
            <w:r>
              <w:rPr>
                <w:b/>
                <w:bCs/>
                <w:spacing w:val="-3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ZA</w:t>
            </w:r>
            <w:r>
              <w:rPr>
                <w:b/>
                <w:bCs/>
                <w:spacing w:val="-9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GOSPODAROWANIE</w:t>
            </w:r>
            <w:r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ODPADAMI KOMUNALNYMI</w:t>
            </w:r>
          </w:p>
        </w:tc>
      </w:tr>
      <w:tr w:rsidR="00C9094F" w14:paraId="1479B88A" w14:textId="77777777">
        <w:trPr>
          <w:trHeight w:val="636"/>
        </w:trPr>
        <w:tc>
          <w:tcPr>
            <w:tcW w:w="59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9D9D9"/>
          </w:tcPr>
          <w:p w14:paraId="396926F9" w14:textId="77777777" w:rsidR="00C9094F" w:rsidRDefault="00287636">
            <w:pPr>
              <w:pStyle w:val="TableParagraph"/>
              <w:kinsoku w:val="0"/>
              <w:overflowPunct w:val="0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Wysokość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opłaty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gospodarowanie</w:t>
            </w:r>
            <w:r>
              <w:rPr>
                <w:spacing w:val="6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odpadami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komunalnymi</w:t>
            </w:r>
          </w:p>
          <w:p w14:paraId="1208E51E" w14:textId="77777777" w:rsidR="00C9094F" w:rsidRDefault="00287636">
            <w:pPr>
              <w:pStyle w:val="TableParagraph"/>
              <w:kinsoku w:val="0"/>
              <w:overflowPunct w:val="0"/>
              <w:spacing w:before="1" w:line="210" w:lineRule="atLeas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wysokość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opłaty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miesięcznej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wskazana</w:t>
            </w:r>
            <w:r>
              <w:rPr>
                <w:spacing w:val="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części</w:t>
            </w:r>
            <w:r>
              <w:rPr>
                <w:spacing w:val="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należy</w:t>
            </w:r>
            <w:r>
              <w:rPr>
                <w:spacing w:val="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pomniejszyć</w:t>
            </w:r>
            <w:r>
              <w:rPr>
                <w:spacing w:val="7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</w:t>
            </w:r>
            <w:r>
              <w:rPr>
                <w:spacing w:val="-4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wyliczoną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wysokość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zwolnienia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wskazaną</w:t>
            </w:r>
            <w:r>
              <w:rPr>
                <w:spacing w:val="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 części</w:t>
            </w:r>
            <w:r>
              <w:rPr>
                <w:spacing w:val="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G)</w:t>
            </w:r>
          </w:p>
        </w:tc>
        <w:tc>
          <w:tcPr>
            <w:tcW w:w="469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A4A6E63" w14:textId="77777777" w:rsidR="00C9094F" w:rsidRDefault="00C9094F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9094F" w14:paraId="24391A28" w14:textId="77777777">
        <w:trPr>
          <w:trHeight w:val="450"/>
        </w:trPr>
        <w:tc>
          <w:tcPr>
            <w:tcW w:w="10602" w:type="dxa"/>
            <w:gridSpan w:val="6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A94141" w14:textId="77777777" w:rsidR="00C9094F" w:rsidRDefault="00287636">
            <w:pPr>
              <w:pStyle w:val="TableParagraph"/>
              <w:tabs>
                <w:tab w:val="left" w:pos="861"/>
              </w:tabs>
              <w:kinsoku w:val="0"/>
              <w:overflowPunct w:val="0"/>
              <w:spacing w:before="115"/>
              <w:ind w:left="465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I.</w:t>
            </w:r>
            <w:r>
              <w:rPr>
                <w:b/>
                <w:bCs/>
                <w:sz w:val="16"/>
                <w:szCs w:val="16"/>
              </w:rPr>
              <w:tab/>
              <w:t>PODPIS</w:t>
            </w:r>
            <w:r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OSOBY</w:t>
            </w:r>
            <w:r>
              <w:rPr>
                <w:b/>
                <w:bCs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SKŁADAJĄCEJ</w:t>
            </w:r>
            <w:r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DEKLARACJĘ</w:t>
            </w:r>
          </w:p>
        </w:tc>
      </w:tr>
      <w:tr w:rsidR="00C9094F" w14:paraId="623FEAB1" w14:textId="77777777">
        <w:trPr>
          <w:trHeight w:val="974"/>
        </w:trPr>
        <w:tc>
          <w:tcPr>
            <w:tcW w:w="2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2535" w14:textId="77777777" w:rsidR="00C9094F" w:rsidRDefault="00287636">
            <w:pPr>
              <w:pStyle w:val="TableParagraph"/>
              <w:kinsoku w:val="0"/>
              <w:overflowPunct w:val="0"/>
              <w:spacing w:before="58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Data: (dzień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miesiąc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–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rok)</w:t>
            </w: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3055" w14:textId="77777777" w:rsidR="00C9094F" w:rsidRDefault="00287636">
            <w:pPr>
              <w:pStyle w:val="TableParagraph"/>
              <w:kinsoku w:val="0"/>
              <w:overflowPunct w:val="0"/>
              <w:spacing w:before="58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Czytelny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podpis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(z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podaniem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imienia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</w:t>
            </w:r>
            <w:r>
              <w:rPr>
                <w:spacing w:val="-2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nazwiska</w:t>
            </w:r>
            <w:r>
              <w:rPr>
                <w:spacing w:val="-5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/</w:t>
            </w:r>
            <w:r>
              <w:rPr>
                <w:spacing w:val="-1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pieczątka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osoby</w:t>
            </w:r>
            <w:r>
              <w:rPr>
                <w:spacing w:val="-4"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upoważnionej)</w:t>
            </w:r>
          </w:p>
        </w:tc>
      </w:tr>
    </w:tbl>
    <w:p w14:paraId="491B82E2" w14:textId="77777777" w:rsidR="00C9094F" w:rsidRDefault="00C9094F">
      <w:pPr>
        <w:pStyle w:val="Tekstpodstawowy"/>
        <w:kinsoku w:val="0"/>
        <w:overflowPunct w:val="0"/>
        <w:spacing w:before="5"/>
        <w:rPr>
          <w:rFonts w:ascii="Times New Roman" w:hAnsi="Times New Roman" w:cs="Times New Roman"/>
          <w:sz w:val="8"/>
          <w:szCs w:val="8"/>
        </w:rPr>
      </w:pPr>
    </w:p>
    <w:p w14:paraId="3F78F83C" w14:textId="77777777" w:rsidR="00C9094F" w:rsidRDefault="00287636">
      <w:pPr>
        <w:pStyle w:val="Tekstpodstawowy"/>
        <w:kinsoku w:val="0"/>
        <w:overflowPunct w:val="0"/>
        <w:spacing w:before="93"/>
        <w:ind w:left="315" w:right="28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POUCZENIE:</w:t>
      </w:r>
    </w:p>
    <w:p w14:paraId="1ED7F15D" w14:textId="77777777" w:rsidR="00C9094F" w:rsidRDefault="00C9094F">
      <w:pPr>
        <w:pStyle w:val="Tekstpodstawowy"/>
        <w:kinsoku w:val="0"/>
        <w:overflowPunct w:val="0"/>
        <w:spacing w:before="1"/>
        <w:rPr>
          <w:b/>
          <w:bCs/>
          <w:sz w:val="20"/>
          <w:szCs w:val="20"/>
        </w:rPr>
      </w:pPr>
    </w:p>
    <w:p w14:paraId="5D532EE9" w14:textId="77777777" w:rsidR="00C9094F" w:rsidRDefault="00287636">
      <w:pPr>
        <w:pStyle w:val="Tekstpodstawowy"/>
        <w:kinsoku w:val="0"/>
        <w:overflowPunct w:val="0"/>
        <w:ind w:left="220" w:right="15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Niniejsza</w:t>
      </w:r>
      <w:r>
        <w:rPr>
          <w:b/>
          <w:bCs/>
          <w:spacing w:val="29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deklaracja</w:t>
      </w:r>
      <w:r>
        <w:rPr>
          <w:b/>
          <w:bCs/>
          <w:spacing w:val="26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stanowi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podstawę</w:t>
      </w:r>
      <w:r>
        <w:rPr>
          <w:b/>
          <w:bCs/>
          <w:spacing w:val="26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do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wystawienia</w:t>
      </w:r>
      <w:r>
        <w:rPr>
          <w:b/>
          <w:bCs/>
          <w:spacing w:val="26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tytułu</w:t>
      </w:r>
      <w:r>
        <w:rPr>
          <w:b/>
          <w:bCs/>
          <w:spacing w:val="30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wykonawczego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zgodnie</w:t>
      </w:r>
      <w:r>
        <w:rPr>
          <w:b/>
          <w:bCs/>
          <w:spacing w:val="26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przepisami</w:t>
      </w:r>
      <w:r>
        <w:rPr>
          <w:b/>
          <w:bCs/>
          <w:spacing w:val="28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ustawy</w:t>
      </w:r>
      <w:r>
        <w:rPr>
          <w:b/>
          <w:bCs/>
          <w:spacing w:val="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z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dnia</w:t>
      </w:r>
      <w:r>
        <w:rPr>
          <w:b/>
          <w:bCs/>
          <w:spacing w:val="-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17</w:t>
      </w:r>
      <w:r>
        <w:rPr>
          <w:b/>
          <w:bCs/>
          <w:spacing w:val="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czerwca</w:t>
      </w:r>
      <w:r>
        <w:rPr>
          <w:b/>
          <w:bCs/>
          <w:spacing w:val="-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1966r.</w:t>
      </w:r>
      <w:r>
        <w:rPr>
          <w:b/>
          <w:bCs/>
          <w:spacing w:val="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postępowaniu egzekucyjnym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w</w:t>
      </w:r>
      <w:r>
        <w:rPr>
          <w:b/>
          <w:bCs/>
          <w:spacing w:val="3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administracji.</w:t>
      </w:r>
    </w:p>
    <w:p w14:paraId="5B3B8E57" w14:textId="77777777" w:rsidR="00C9094F" w:rsidRDefault="00C9094F">
      <w:pPr>
        <w:pStyle w:val="Tekstpodstawowy"/>
        <w:kinsoku w:val="0"/>
        <w:overflowPunct w:val="0"/>
        <w:spacing w:before="3"/>
        <w:rPr>
          <w:b/>
          <w:bCs/>
          <w:sz w:val="20"/>
          <w:szCs w:val="20"/>
        </w:rPr>
      </w:pPr>
    </w:p>
    <w:p w14:paraId="16D07673" w14:textId="77777777" w:rsidR="00C9094F" w:rsidRDefault="00287636">
      <w:pPr>
        <w:pStyle w:val="Tekstpodstawowy"/>
        <w:kinsoku w:val="0"/>
        <w:overflowPunct w:val="0"/>
        <w:spacing w:before="1"/>
        <w:ind w:left="318" w:right="28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OBJAŚNIENIA:</w:t>
      </w:r>
    </w:p>
    <w:p w14:paraId="565CE142" w14:textId="77777777" w:rsidR="00C9094F" w:rsidRDefault="00C9094F">
      <w:pPr>
        <w:pStyle w:val="Tekstpodstawowy"/>
        <w:kinsoku w:val="0"/>
        <w:overflowPunct w:val="0"/>
        <w:spacing w:before="3"/>
        <w:rPr>
          <w:b/>
          <w:bCs/>
          <w:sz w:val="17"/>
          <w:szCs w:val="17"/>
        </w:rPr>
      </w:pPr>
    </w:p>
    <w:p w14:paraId="443A85C1" w14:textId="77777777" w:rsidR="00C9094F" w:rsidRDefault="00287636">
      <w:pPr>
        <w:pStyle w:val="Akapitzlist"/>
        <w:numPr>
          <w:ilvl w:val="0"/>
          <w:numId w:val="2"/>
        </w:numPr>
        <w:tabs>
          <w:tab w:val="left" w:pos="928"/>
        </w:tabs>
        <w:kinsoku w:val="0"/>
        <w:overflowPunct w:val="0"/>
        <w:ind w:right="178" w:hanging="361"/>
        <w:rPr>
          <w:sz w:val="16"/>
          <w:szCs w:val="16"/>
        </w:rPr>
      </w:pPr>
      <w:r>
        <w:rPr>
          <w:sz w:val="16"/>
          <w:szCs w:val="16"/>
        </w:rPr>
        <w:t>Zgodnie z art. 5 ust. 3 ustawy z dnia 13 września 1996r. o utrzymaniu czystości i porządku w gminach właściciele nieruchomości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zapewniają utrzymanie czystości i porządku przez zbieranie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w sposób selektywny powstałych na terenie nieruchomości odpadów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komunalnych zgodnie z wymaganiami i sposobem określonym w regulaminie oraz sposobem określonym w przepisach wydanych na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podstawie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art.</w:t>
      </w:r>
      <w:r>
        <w:rPr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4a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ust.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1.</w:t>
      </w:r>
    </w:p>
    <w:p w14:paraId="142A22B8" w14:textId="77777777" w:rsidR="00C9094F" w:rsidRDefault="00287636">
      <w:pPr>
        <w:pStyle w:val="Akapitzlist"/>
        <w:numPr>
          <w:ilvl w:val="0"/>
          <w:numId w:val="2"/>
        </w:numPr>
        <w:tabs>
          <w:tab w:val="left" w:pos="974"/>
        </w:tabs>
        <w:kinsoku w:val="0"/>
        <w:overflowPunct w:val="0"/>
        <w:ind w:right="174" w:hanging="361"/>
        <w:rPr>
          <w:sz w:val="16"/>
          <w:szCs w:val="16"/>
        </w:rPr>
      </w:pPr>
      <w:r>
        <w:rPr>
          <w:sz w:val="16"/>
          <w:szCs w:val="16"/>
        </w:rPr>
        <w:t>Zgodnie z art. 6i ust. 2 cytowanej ustawy w przypadku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gdy w danym miesiącu na danej nieruchomości mieszkaniec zamieszkuje przez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część miesiąca, opłatę za gospodarowanie odpadami komunalnymi w miesiącu,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w którym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nastąpiła zmiana,</w:t>
      </w:r>
      <w:r>
        <w:rPr>
          <w:spacing w:val="44"/>
          <w:sz w:val="16"/>
          <w:szCs w:val="16"/>
        </w:rPr>
        <w:t xml:space="preserve"> </w:t>
      </w:r>
      <w:r>
        <w:rPr>
          <w:sz w:val="16"/>
          <w:szCs w:val="16"/>
        </w:rPr>
        <w:t>uiszcza się w gminie, w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której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dotychczas zamieszkiwał,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r>
        <w:rPr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>w</w:t>
      </w:r>
      <w:r>
        <w:rPr>
          <w:spacing w:val="-5"/>
          <w:sz w:val="16"/>
          <w:szCs w:val="16"/>
        </w:rPr>
        <w:t xml:space="preserve"> </w:t>
      </w:r>
      <w:r>
        <w:rPr>
          <w:sz w:val="16"/>
          <w:szCs w:val="16"/>
        </w:rPr>
        <w:t>nowym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miejscu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zamieszkania</w:t>
      </w:r>
      <w:r>
        <w:rPr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>–</w:t>
      </w:r>
      <w:r>
        <w:rPr>
          <w:spacing w:val="-5"/>
          <w:sz w:val="16"/>
          <w:szCs w:val="16"/>
        </w:rPr>
        <w:t xml:space="preserve"> </w:t>
      </w:r>
      <w:r>
        <w:rPr>
          <w:sz w:val="16"/>
          <w:szCs w:val="16"/>
        </w:rPr>
        <w:t>począwszy</w:t>
      </w:r>
      <w:r>
        <w:rPr>
          <w:spacing w:val="-3"/>
          <w:sz w:val="16"/>
          <w:szCs w:val="16"/>
        </w:rPr>
        <w:t xml:space="preserve"> </w:t>
      </w:r>
      <w:r>
        <w:rPr>
          <w:sz w:val="16"/>
          <w:szCs w:val="16"/>
        </w:rPr>
        <w:t>od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miesiąca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następnego,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po</w:t>
      </w:r>
      <w:r>
        <w:rPr>
          <w:spacing w:val="-4"/>
          <w:sz w:val="16"/>
          <w:szCs w:val="16"/>
        </w:rPr>
        <w:t xml:space="preserve"> </w:t>
      </w:r>
      <w:r>
        <w:rPr>
          <w:sz w:val="16"/>
          <w:szCs w:val="16"/>
        </w:rPr>
        <w:t>którym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>nastąpiła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zmiana.</w:t>
      </w:r>
    </w:p>
    <w:p w14:paraId="2F82AC02" w14:textId="77777777" w:rsidR="00C9094F" w:rsidRDefault="00287636">
      <w:pPr>
        <w:pStyle w:val="Akapitzlist"/>
        <w:numPr>
          <w:ilvl w:val="0"/>
          <w:numId w:val="2"/>
        </w:numPr>
        <w:tabs>
          <w:tab w:val="left" w:pos="929"/>
        </w:tabs>
        <w:kinsoku w:val="0"/>
        <w:overflowPunct w:val="0"/>
        <w:ind w:right="176" w:hanging="360"/>
        <w:rPr>
          <w:sz w:val="16"/>
          <w:szCs w:val="16"/>
        </w:rPr>
      </w:pPr>
      <w:r>
        <w:rPr>
          <w:sz w:val="16"/>
          <w:szCs w:val="16"/>
        </w:rPr>
        <w:t>Zgodnie z art. 6m ust. 1, 2, 4 i 5 pkt 1, cytowanej ustawy właściciel nieruchomości jest obowiązany złożyć do wójta, burmistrza lub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prezydenta miasta deklarację o wysokości opłaty za gospodarowanie odpadami komunalnymi w terminie 14 dni od dnia zamieszkania na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danej nieruchomości pierwszego mieszkańca lub powstania na danej nieruchomości odpadów komunalnych. W</w:t>
      </w:r>
      <w:r>
        <w:rPr>
          <w:spacing w:val="44"/>
          <w:sz w:val="16"/>
          <w:szCs w:val="16"/>
        </w:rPr>
        <w:t xml:space="preserve"> </w:t>
      </w:r>
      <w:r>
        <w:rPr>
          <w:sz w:val="16"/>
          <w:szCs w:val="16"/>
        </w:rPr>
        <w:t>przypadku zmiany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danych będących podstawą ustalenia wysokości należnej opłaty za gospodarowanie odpadami komunalnymi lub określonej w deklaracji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ilości odpadów komunalnych powstających na danej nieruchomości, właściciel nieruchomości jest obowiązany złożyć nową deklarację w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terminie do 10 dnia miesiąca następującego po miesiącu, w którym nastąpiła zmiana. Opłatę za gospodarowanie odpadami komunalnymi</w:t>
      </w:r>
      <w:r>
        <w:rPr>
          <w:spacing w:val="-42"/>
          <w:sz w:val="16"/>
          <w:szCs w:val="16"/>
        </w:rPr>
        <w:t xml:space="preserve"> </w:t>
      </w:r>
      <w:r>
        <w:rPr>
          <w:sz w:val="16"/>
          <w:szCs w:val="16"/>
        </w:rPr>
        <w:t>w zmienionej wysokości uiszcza się za miesiąc, w którym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nastąpiła zmiana. Właściciel nieruchomości nie może złożyć deklaracji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zmniejszającej wysokość zobowiązania z tytułu opłaty za gospodarowanie odpadami komunalnymi za okres wsteczny, z wyjątkiem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przypadku, o którym mowa w ust. 2. Przepisu nie stosuje się, jeżeli właściciel nieruchomości złoży nową deklarację zmniejszającą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wysokość zobowiązania z tytułu opłaty za gospodarowanie odpadami komunalnymi w związku ze śmiercią mieszkańca w terminie do 6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miesięcy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od dnia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tego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>zdarzenia.</w:t>
      </w:r>
    </w:p>
    <w:p w14:paraId="430DA749" w14:textId="77777777" w:rsidR="00C9094F" w:rsidRDefault="00287636">
      <w:pPr>
        <w:pStyle w:val="Akapitzlist"/>
        <w:numPr>
          <w:ilvl w:val="0"/>
          <w:numId w:val="2"/>
        </w:numPr>
        <w:tabs>
          <w:tab w:val="left" w:pos="929"/>
        </w:tabs>
        <w:kinsoku w:val="0"/>
        <w:overflowPunct w:val="0"/>
        <w:ind w:right="179" w:hanging="361"/>
        <w:rPr>
          <w:sz w:val="16"/>
          <w:szCs w:val="16"/>
        </w:rPr>
      </w:pPr>
      <w:r>
        <w:rPr>
          <w:sz w:val="16"/>
          <w:szCs w:val="16"/>
        </w:rPr>
        <w:t>Zgodnie z art. 6ka ust. 1 cytowanej ustawy w przypadku, gdy odpady komunalne nie są zbierane w sposób selektywny, stawka opłaty za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gospodarowanie odpadami komunalnymi określona zostanie w drodze decyzji wydanej przez organ zgodnie z uchwałą, o której mowa w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art.</w:t>
      </w:r>
      <w:r>
        <w:rPr>
          <w:spacing w:val="1"/>
          <w:sz w:val="16"/>
          <w:szCs w:val="16"/>
        </w:rPr>
        <w:t xml:space="preserve"> </w:t>
      </w:r>
      <w:r>
        <w:rPr>
          <w:sz w:val="16"/>
          <w:szCs w:val="16"/>
        </w:rPr>
        <w:t>6k</w:t>
      </w:r>
      <w:r>
        <w:rPr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ust.</w:t>
      </w:r>
      <w:r>
        <w:rPr>
          <w:spacing w:val="2"/>
          <w:sz w:val="16"/>
          <w:szCs w:val="16"/>
        </w:rPr>
        <w:t xml:space="preserve"> </w:t>
      </w:r>
      <w:r>
        <w:rPr>
          <w:sz w:val="16"/>
          <w:szCs w:val="16"/>
        </w:rPr>
        <w:t>1.</w:t>
      </w:r>
    </w:p>
    <w:p w14:paraId="7DD77E32" w14:textId="77777777" w:rsidR="00C9094F" w:rsidRDefault="00C9094F">
      <w:pPr>
        <w:pStyle w:val="Akapitzlist"/>
        <w:numPr>
          <w:ilvl w:val="0"/>
          <w:numId w:val="2"/>
        </w:numPr>
        <w:tabs>
          <w:tab w:val="left" w:pos="929"/>
        </w:tabs>
        <w:kinsoku w:val="0"/>
        <w:overflowPunct w:val="0"/>
        <w:ind w:right="179" w:hanging="361"/>
        <w:rPr>
          <w:sz w:val="16"/>
          <w:szCs w:val="16"/>
        </w:rPr>
        <w:sectPr w:rsidR="00C9094F">
          <w:pgSz w:w="11910" w:h="16840"/>
          <w:pgMar w:top="400" w:right="540" w:bottom="280" w:left="500" w:header="708" w:footer="708" w:gutter="0"/>
          <w:cols w:space="708"/>
          <w:noEndnote/>
        </w:sectPr>
      </w:pPr>
    </w:p>
    <w:p w14:paraId="4F114CD5" w14:textId="77777777" w:rsidR="00C9094F" w:rsidRDefault="00287636">
      <w:pPr>
        <w:pStyle w:val="Tekstpodstawowy"/>
        <w:kinsoku w:val="0"/>
        <w:overflowPunct w:val="0"/>
        <w:spacing w:before="66"/>
        <w:ind w:left="318" w:right="28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INFORMACJA:</w:t>
      </w:r>
    </w:p>
    <w:p w14:paraId="65BD6D34" w14:textId="77777777" w:rsidR="00C9094F" w:rsidRDefault="00C9094F">
      <w:pPr>
        <w:pStyle w:val="Tekstpodstawowy"/>
        <w:kinsoku w:val="0"/>
        <w:overflowPunct w:val="0"/>
        <w:spacing w:before="3"/>
        <w:rPr>
          <w:b/>
          <w:bCs/>
          <w:sz w:val="17"/>
          <w:szCs w:val="17"/>
        </w:rPr>
      </w:pPr>
    </w:p>
    <w:p w14:paraId="56418468" w14:textId="77777777" w:rsidR="00C9400A" w:rsidRPr="00C9400A" w:rsidRDefault="00C9400A" w:rsidP="00C9400A">
      <w:pPr>
        <w:pStyle w:val="Akapitzlist"/>
        <w:tabs>
          <w:tab w:val="left" w:pos="874"/>
        </w:tabs>
        <w:kinsoku w:val="0"/>
        <w:overflowPunct w:val="0"/>
        <w:ind w:left="873"/>
        <w:rPr>
          <w:sz w:val="16"/>
          <w:szCs w:val="16"/>
        </w:rPr>
      </w:pPr>
      <w:r w:rsidRPr="00C9400A">
        <w:rPr>
          <w:sz w:val="16"/>
          <w:szCs w:val="16"/>
        </w:rPr>
        <w:t>1.</w:t>
      </w:r>
      <w:r w:rsidRPr="00C9400A">
        <w:rPr>
          <w:sz w:val="16"/>
          <w:szCs w:val="16"/>
        </w:rPr>
        <w:tab/>
        <w:t>Administratorem danych wskazanych w deklaracji o wysokości opłaty za gospodarowanie odpadami komunalnymi dla nieruchomości na której zamieszkują mieszkańcy, jest Burmistrz Miasta Sulejowa z siedzibą przy ul. Koneckiej 42, w Sulejowie (kod pocztowy: 97-330).</w:t>
      </w:r>
    </w:p>
    <w:p w14:paraId="2A816738" w14:textId="77777777" w:rsidR="00C9400A" w:rsidRPr="00C9400A" w:rsidRDefault="00C9400A" w:rsidP="00C9400A">
      <w:pPr>
        <w:pStyle w:val="Akapitzlist"/>
        <w:tabs>
          <w:tab w:val="left" w:pos="874"/>
        </w:tabs>
        <w:kinsoku w:val="0"/>
        <w:overflowPunct w:val="0"/>
        <w:ind w:left="873"/>
        <w:rPr>
          <w:sz w:val="16"/>
          <w:szCs w:val="16"/>
        </w:rPr>
      </w:pPr>
      <w:r w:rsidRPr="00C9400A">
        <w:rPr>
          <w:sz w:val="16"/>
          <w:szCs w:val="16"/>
        </w:rPr>
        <w:t>Inspektorem Ochrony Danych Osobowych w Urzędzie Miejskim w Sulejowie jest Inspektor Ochrony Danych Osobowych w Urzędzie Miejskim w Sulejowie -  adres e-mail: inspektor@sulejow.pl</w:t>
      </w:r>
    </w:p>
    <w:p w14:paraId="4161963A" w14:textId="77777777" w:rsidR="00C9400A" w:rsidRPr="00C9400A" w:rsidRDefault="00C9400A" w:rsidP="00C9400A">
      <w:pPr>
        <w:pStyle w:val="Akapitzlist"/>
        <w:tabs>
          <w:tab w:val="left" w:pos="874"/>
        </w:tabs>
        <w:kinsoku w:val="0"/>
        <w:overflowPunct w:val="0"/>
        <w:ind w:left="873"/>
        <w:rPr>
          <w:sz w:val="16"/>
          <w:szCs w:val="16"/>
        </w:rPr>
      </w:pPr>
      <w:r w:rsidRPr="00C9400A">
        <w:rPr>
          <w:sz w:val="16"/>
          <w:szCs w:val="16"/>
        </w:rPr>
        <w:t>2.   Złożenie deklaracji o wysokości opłaty za gospodarowanie odpadami komunalnymi dla nieruchomości na której znajduje się domek letniskowy, lub innej nieruchomości wykorzystywanej na cele rekreacyjno-wypoczynkowe jest obowiązkiem właściciela nieruchomości i wynika z art. 6 m ustawy z dnia 13 września 1996 r. o utrzymaniu czystości i porządku w gminach.</w:t>
      </w:r>
    </w:p>
    <w:p w14:paraId="57CD0277" w14:textId="77777777" w:rsidR="00C9400A" w:rsidRPr="00C9400A" w:rsidRDefault="00C9400A" w:rsidP="00C9400A">
      <w:pPr>
        <w:pStyle w:val="Akapitzlist"/>
        <w:tabs>
          <w:tab w:val="left" w:pos="874"/>
        </w:tabs>
        <w:kinsoku w:val="0"/>
        <w:overflowPunct w:val="0"/>
        <w:ind w:left="873"/>
        <w:rPr>
          <w:sz w:val="16"/>
          <w:szCs w:val="16"/>
        </w:rPr>
      </w:pPr>
      <w:r w:rsidRPr="00C9400A">
        <w:rPr>
          <w:sz w:val="16"/>
          <w:szCs w:val="16"/>
        </w:rPr>
        <w:t>3.   Zbieranie deklaracji o wysokości opłaty za gospodarowanie odpadami komunalnymi i odbieranie odpadów komunalnych od właścicieli nieruchomości, na której znajduje się domek letniskowy, lub innej nieruchomości wykorzystywanej na cele rekreacyjno-wypoczynkowe jest obowiązkowym zadaniem gminy i wynika z przepisów ustawy z dnia 13 września 1996 r. o utrzymaniu czystości i porządku w gminach.</w:t>
      </w:r>
    </w:p>
    <w:p w14:paraId="6EE46F70" w14:textId="77777777" w:rsidR="00C9400A" w:rsidRPr="00C9400A" w:rsidRDefault="00C9400A" w:rsidP="00C9400A">
      <w:pPr>
        <w:pStyle w:val="Akapitzlist"/>
        <w:tabs>
          <w:tab w:val="left" w:pos="874"/>
        </w:tabs>
        <w:kinsoku w:val="0"/>
        <w:overflowPunct w:val="0"/>
        <w:ind w:left="873"/>
        <w:rPr>
          <w:sz w:val="16"/>
          <w:szCs w:val="16"/>
        </w:rPr>
      </w:pPr>
      <w:r w:rsidRPr="00C9400A">
        <w:rPr>
          <w:sz w:val="16"/>
          <w:szCs w:val="16"/>
        </w:rPr>
        <w:t>4.   Przysługuje Pani/Panu prawo dostępu do treści danych i ich sprostowania, oraz prawo do wniesienia skargi do organu nadzorczego: Prezesa Urzędu Ochrony Danych Osobowych, gdy uzna Pani/Pan, że przetwarzanie danych osobowych dotyczących Pani/Pana narusza przepisy Ogólnego Rozporządzenia o Ochronie Danych Osobowych.</w:t>
      </w:r>
    </w:p>
    <w:p w14:paraId="4C93FE38" w14:textId="77777777" w:rsidR="00C9400A" w:rsidRPr="00C9400A" w:rsidRDefault="00C9400A" w:rsidP="00C9400A">
      <w:pPr>
        <w:pStyle w:val="Akapitzlist"/>
        <w:tabs>
          <w:tab w:val="left" w:pos="874"/>
        </w:tabs>
        <w:kinsoku w:val="0"/>
        <w:overflowPunct w:val="0"/>
        <w:ind w:left="873"/>
        <w:rPr>
          <w:sz w:val="16"/>
          <w:szCs w:val="16"/>
        </w:rPr>
      </w:pPr>
      <w:r w:rsidRPr="00C9400A">
        <w:rPr>
          <w:sz w:val="16"/>
          <w:szCs w:val="16"/>
        </w:rPr>
        <w:t>5.   Dane udostępnione przez Panią/Pana nie będą podlegały udostępnieniu podmiotom trzecim. Odbiorcami danych będą tylko instytucje upoważnione z mocy prawa.</w:t>
      </w:r>
    </w:p>
    <w:p w14:paraId="648C7EC9" w14:textId="77777777" w:rsidR="00C9400A" w:rsidRPr="00C9400A" w:rsidRDefault="00C9400A" w:rsidP="00C9400A">
      <w:pPr>
        <w:pStyle w:val="Akapitzlist"/>
        <w:tabs>
          <w:tab w:val="left" w:pos="874"/>
        </w:tabs>
        <w:kinsoku w:val="0"/>
        <w:overflowPunct w:val="0"/>
        <w:ind w:left="873"/>
        <w:rPr>
          <w:sz w:val="16"/>
          <w:szCs w:val="16"/>
        </w:rPr>
      </w:pPr>
      <w:r w:rsidRPr="00C9400A">
        <w:rPr>
          <w:sz w:val="16"/>
          <w:szCs w:val="16"/>
        </w:rPr>
        <w:t>6.  Dane udostępnione przez Panią/Pana nie będą podlegały profilowaniu.</w:t>
      </w:r>
    </w:p>
    <w:p w14:paraId="7CE8DA0E" w14:textId="77777777" w:rsidR="00C9400A" w:rsidRPr="00C9400A" w:rsidRDefault="00C9400A" w:rsidP="00C9400A">
      <w:pPr>
        <w:pStyle w:val="Akapitzlist"/>
        <w:tabs>
          <w:tab w:val="left" w:pos="874"/>
        </w:tabs>
        <w:kinsoku w:val="0"/>
        <w:overflowPunct w:val="0"/>
        <w:ind w:left="873"/>
        <w:rPr>
          <w:sz w:val="16"/>
          <w:szCs w:val="16"/>
        </w:rPr>
      </w:pPr>
      <w:r w:rsidRPr="00C9400A">
        <w:rPr>
          <w:sz w:val="16"/>
          <w:szCs w:val="16"/>
        </w:rPr>
        <w:t>7.  Administrator danych nie będzie przekazywać danych osobowych do państwa trzeciego lub organizacji międzynarodowej.</w:t>
      </w:r>
    </w:p>
    <w:p w14:paraId="02B3C84D" w14:textId="0C0240A7" w:rsidR="00287636" w:rsidRDefault="00C9400A" w:rsidP="00C9400A">
      <w:pPr>
        <w:pStyle w:val="Akapitzlist"/>
        <w:tabs>
          <w:tab w:val="left" w:pos="874"/>
        </w:tabs>
        <w:kinsoku w:val="0"/>
        <w:overflowPunct w:val="0"/>
        <w:ind w:left="873" w:firstLine="0"/>
        <w:jc w:val="left"/>
        <w:rPr>
          <w:sz w:val="16"/>
          <w:szCs w:val="16"/>
        </w:rPr>
      </w:pPr>
      <w:r w:rsidRPr="00C9400A">
        <w:rPr>
          <w:sz w:val="16"/>
          <w:szCs w:val="16"/>
        </w:rPr>
        <w:t>8.  Dane osobowe będą przechowywane przez okres zgodny z rzeczowym wykazem akt obowiązującym w Urzędzie Miejskim w Sulejowie.</w:t>
      </w:r>
    </w:p>
    <w:sectPr w:rsidR="00287636">
      <w:pgSz w:w="11910" w:h="16840"/>
      <w:pgMar w:top="340" w:right="540" w:bottom="280" w:left="5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)"/>
      <w:lvlJc w:val="left"/>
      <w:pPr>
        <w:ind w:left="502" w:hanging="361"/>
      </w:pPr>
      <w:rPr>
        <w:rFonts w:ascii="Arial" w:hAnsi="Arial" w:cs="Arial"/>
        <w:b w:val="0"/>
        <w:bCs w:val="0"/>
        <w:i w:val="0"/>
        <w:iCs w:val="0"/>
        <w:spacing w:val="-1"/>
        <w:w w:val="100"/>
        <w:sz w:val="16"/>
        <w:szCs w:val="16"/>
      </w:rPr>
    </w:lvl>
    <w:lvl w:ilvl="1">
      <w:numFmt w:val="bullet"/>
      <w:lvlText w:val="•"/>
      <w:lvlJc w:val="left"/>
      <w:pPr>
        <w:ind w:left="1261" w:hanging="361"/>
      </w:pPr>
    </w:lvl>
    <w:lvl w:ilvl="2">
      <w:numFmt w:val="bullet"/>
      <w:lvlText w:val="•"/>
      <w:lvlJc w:val="left"/>
      <w:pPr>
        <w:ind w:left="2022" w:hanging="361"/>
      </w:pPr>
    </w:lvl>
    <w:lvl w:ilvl="3">
      <w:numFmt w:val="bullet"/>
      <w:lvlText w:val="•"/>
      <w:lvlJc w:val="left"/>
      <w:pPr>
        <w:ind w:left="2783" w:hanging="361"/>
      </w:pPr>
    </w:lvl>
    <w:lvl w:ilvl="4">
      <w:numFmt w:val="bullet"/>
      <w:lvlText w:val="•"/>
      <w:lvlJc w:val="left"/>
      <w:pPr>
        <w:ind w:left="3544" w:hanging="361"/>
      </w:pPr>
    </w:lvl>
    <w:lvl w:ilvl="5">
      <w:numFmt w:val="bullet"/>
      <w:lvlText w:val="•"/>
      <w:lvlJc w:val="left"/>
      <w:pPr>
        <w:ind w:left="4305" w:hanging="361"/>
      </w:pPr>
    </w:lvl>
    <w:lvl w:ilvl="6">
      <w:numFmt w:val="bullet"/>
      <w:lvlText w:val="•"/>
      <w:lvlJc w:val="left"/>
      <w:pPr>
        <w:ind w:left="5066" w:hanging="361"/>
      </w:pPr>
    </w:lvl>
    <w:lvl w:ilvl="7">
      <w:numFmt w:val="bullet"/>
      <w:lvlText w:val="•"/>
      <w:lvlJc w:val="left"/>
      <w:pPr>
        <w:ind w:left="5827" w:hanging="361"/>
      </w:pPr>
    </w:lvl>
    <w:lvl w:ilvl="8">
      <w:numFmt w:val="bullet"/>
      <w:lvlText w:val="•"/>
      <w:lvlJc w:val="left"/>
      <w:pPr>
        <w:ind w:left="6588" w:hanging="361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940" w:hanging="348"/>
      </w:pPr>
      <w:rPr>
        <w:rFonts w:ascii="Arial" w:hAnsi="Arial" w:cs="Arial"/>
        <w:b w:val="0"/>
        <w:bCs w:val="0"/>
        <w:i w:val="0"/>
        <w:iCs w:val="0"/>
        <w:spacing w:val="-1"/>
        <w:w w:val="100"/>
        <w:sz w:val="16"/>
        <w:szCs w:val="16"/>
      </w:rPr>
    </w:lvl>
    <w:lvl w:ilvl="1">
      <w:numFmt w:val="bullet"/>
      <w:lvlText w:val="•"/>
      <w:lvlJc w:val="left"/>
      <w:pPr>
        <w:ind w:left="1932" w:hanging="348"/>
      </w:pPr>
    </w:lvl>
    <w:lvl w:ilvl="2">
      <w:numFmt w:val="bullet"/>
      <w:lvlText w:val="•"/>
      <w:lvlJc w:val="left"/>
      <w:pPr>
        <w:ind w:left="2925" w:hanging="348"/>
      </w:pPr>
    </w:lvl>
    <w:lvl w:ilvl="3">
      <w:numFmt w:val="bullet"/>
      <w:lvlText w:val="•"/>
      <w:lvlJc w:val="left"/>
      <w:pPr>
        <w:ind w:left="3917" w:hanging="348"/>
      </w:pPr>
    </w:lvl>
    <w:lvl w:ilvl="4">
      <w:numFmt w:val="bullet"/>
      <w:lvlText w:val="•"/>
      <w:lvlJc w:val="left"/>
      <w:pPr>
        <w:ind w:left="4910" w:hanging="348"/>
      </w:pPr>
    </w:lvl>
    <w:lvl w:ilvl="5">
      <w:numFmt w:val="bullet"/>
      <w:lvlText w:val="•"/>
      <w:lvlJc w:val="left"/>
      <w:pPr>
        <w:ind w:left="5903" w:hanging="348"/>
      </w:pPr>
    </w:lvl>
    <w:lvl w:ilvl="6">
      <w:numFmt w:val="bullet"/>
      <w:lvlText w:val="•"/>
      <w:lvlJc w:val="left"/>
      <w:pPr>
        <w:ind w:left="6895" w:hanging="348"/>
      </w:pPr>
    </w:lvl>
    <w:lvl w:ilvl="7">
      <w:numFmt w:val="bullet"/>
      <w:lvlText w:val="•"/>
      <w:lvlJc w:val="left"/>
      <w:pPr>
        <w:ind w:left="7888" w:hanging="348"/>
      </w:pPr>
    </w:lvl>
    <w:lvl w:ilvl="8">
      <w:numFmt w:val="bullet"/>
      <w:lvlText w:val="•"/>
      <w:lvlJc w:val="left"/>
      <w:pPr>
        <w:ind w:left="8881" w:hanging="348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927" w:hanging="281"/>
      </w:pPr>
      <w:rPr>
        <w:rFonts w:ascii="Arial" w:hAnsi="Arial" w:cs="Arial"/>
        <w:b w:val="0"/>
        <w:bCs w:val="0"/>
        <w:i w:val="0"/>
        <w:iCs w:val="0"/>
        <w:spacing w:val="-1"/>
        <w:w w:val="100"/>
        <w:sz w:val="16"/>
        <w:szCs w:val="16"/>
      </w:rPr>
    </w:lvl>
    <w:lvl w:ilvl="1">
      <w:numFmt w:val="bullet"/>
      <w:lvlText w:val="•"/>
      <w:lvlJc w:val="left"/>
      <w:pPr>
        <w:ind w:left="1914" w:hanging="281"/>
      </w:pPr>
    </w:lvl>
    <w:lvl w:ilvl="2">
      <w:numFmt w:val="bullet"/>
      <w:lvlText w:val="•"/>
      <w:lvlJc w:val="left"/>
      <w:pPr>
        <w:ind w:left="2909" w:hanging="281"/>
      </w:pPr>
    </w:lvl>
    <w:lvl w:ilvl="3">
      <w:numFmt w:val="bullet"/>
      <w:lvlText w:val="•"/>
      <w:lvlJc w:val="left"/>
      <w:pPr>
        <w:ind w:left="3903" w:hanging="281"/>
      </w:pPr>
    </w:lvl>
    <w:lvl w:ilvl="4">
      <w:numFmt w:val="bullet"/>
      <w:lvlText w:val="•"/>
      <w:lvlJc w:val="left"/>
      <w:pPr>
        <w:ind w:left="4898" w:hanging="281"/>
      </w:pPr>
    </w:lvl>
    <w:lvl w:ilvl="5">
      <w:numFmt w:val="bullet"/>
      <w:lvlText w:val="•"/>
      <w:lvlJc w:val="left"/>
      <w:pPr>
        <w:ind w:left="5893" w:hanging="281"/>
      </w:pPr>
    </w:lvl>
    <w:lvl w:ilvl="6">
      <w:numFmt w:val="bullet"/>
      <w:lvlText w:val="•"/>
      <w:lvlJc w:val="left"/>
      <w:pPr>
        <w:ind w:left="6887" w:hanging="281"/>
      </w:pPr>
    </w:lvl>
    <w:lvl w:ilvl="7">
      <w:numFmt w:val="bullet"/>
      <w:lvlText w:val="•"/>
      <w:lvlJc w:val="left"/>
      <w:pPr>
        <w:ind w:left="7882" w:hanging="281"/>
      </w:pPr>
    </w:lvl>
    <w:lvl w:ilvl="8">
      <w:numFmt w:val="bullet"/>
      <w:lvlText w:val="•"/>
      <w:lvlJc w:val="left"/>
      <w:pPr>
        <w:ind w:left="8877" w:hanging="281"/>
      </w:pPr>
    </w:lvl>
  </w:abstractNum>
  <w:num w:numId="1" w16cid:durableId="211355550">
    <w:abstractNumId w:val="2"/>
  </w:num>
  <w:num w:numId="2" w16cid:durableId="1192457772">
    <w:abstractNumId w:val="1"/>
  </w:num>
  <w:num w:numId="3" w16cid:durableId="122120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963"/>
    <w:rsid w:val="00287636"/>
    <w:rsid w:val="00933DA2"/>
    <w:rsid w:val="009A0963"/>
    <w:rsid w:val="00C9094F"/>
    <w:rsid w:val="00C9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921C1E"/>
  <w14:defaultImageDpi w14:val="0"/>
  <w15:docId w15:val="{A2CCD8BC-0BA4-4A6E-BF4C-CA1B7876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Arial" w:hAnsi="Arial" w:cs="Arial"/>
    </w:rPr>
  </w:style>
  <w:style w:type="paragraph" w:styleId="Tytu">
    <w:name w:val="Title"/>
    <w:basedOn w:val="Normalny"/>
    <w:next w:val="Normalny"/>
    <w:link w:val="TytuZnak"/>
    <w:uiPriority w:val="1"/>
    <w:qFormat/>
    <w:pPr>
      <w:ind w:left="318" w:right="282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928" w:hanging="281"/>
      <w:jc w:val="both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1155</Words>
  <Characters>7654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WYPEŁNIĆ KOMPUTEROWO LUB RĘCZNIE, DUŻYMI DRUKOWANYMI LITERAMI, CZARNYM LUB NIEBIESKIM KOLOREM</vt:lpstr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WYPEŁNIĆ KOMPUTEROWO LUB RĘCZNIE, DUŻYMI DRUKOWANYMI LITERAMI, CZARNYM LUB NIEBIESKIM KOLOREM</dc:title>
  <dc:subject/>
  <dc:creator>Kamila Ciupa</dc:creator>
  <cp:keywords/>
  <dc:description/>
  <cp:lastModifiedBy>Martusia</cp:lastModifiedBy>
  <cp:revision>2</cp:revision>
  <dcterms:created xsi:type="dcterms:W3CDTF">2024-10-01T09:35:00Z</dcterms:created>
  <dcterms:modified xsi:type="dcterms:W3CDTF">2024-10-01T09:35:00Z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20 for Word</vt:lpwstr>
  </property>
</Properties>
</file>