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E02" w:rsidRPr="008A08CC" w:rsidRDefault="00F06E02" w:rsidP="00E02207">
      <w:pPr>
        <w:pStyle w:val="Nagwek1"/>
      </w:pPr>
      <w:r w:rsidRPr="008A08CC">
        <w:t>KARTA  INFORMACYJNA</w:t>
      </w:r>
    </w:p>
    <w:p w:rsidR="00F06E02" w:rsidRPr="008A08CC" w:rsidRDefault="00F06E02" w:rsidP="00E02207">
      <w:pPr>
        <w:pStyle w:val="Nagwek1"/>
      </w:pPr>
      <w:r w:rsidRPr="008A08CC">
        <w:t>Z A N I M    W Y P E Ł N I S Z    W N I O S E K    P R Z E C Z Y T A J !</w:t>
      </w:r>
    </w:p>
    <w:p w:rsidR="003464D5" w:rsidRPr="003464D5" w:rsidRDefault="003464D5" w:rsidP="003464D5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3464D5" w:rsidRPr="003464D5" w:rsidTr="00EB5789">
        <w:trPr>
          <w:trHeight w:val="2059"/>
        </w:trPr>
        <w:tc>
          <w:tcPr>
            <w:tcW w:w="2552" w:type="dxa"/>
          </w:tcPr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 w:rsidRPr="003464D5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6BF960F7" wp14:editId="5909DC97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464D5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3464D5" w:rsidRPr="003464D5" w:rsidRDefault="003464D5" w:rsidP="003464D5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3464D5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3464D5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3464D5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464D5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3464D5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3464D5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3464D5" w:rsidRPr="003464D5" w:rsidRDefault="003464D5" w:rsidP="003464D5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3464D5">
              <w:rPr>
                <w:rFonts w:ascii="Calibri" w:eastAsia="Calibri" w:hAnsi="Calibri"/>
              </w:rPr>
              <w:t>BOM.</w:t>
            </w:r>
            <w:r>
              <w:rPr>
                <w:rFonts w:ascii="Calibri" w:eastAsia="Calibri" w:hAnsi="Calibri"/>
              </w:rPr>
              <w:t>X</w:t>
            </w:r>
            <w:r w:rsidRPr="003464D5">
              <w:rPr>
                <w:rFonts w:ascii="Calibri" w:eastAsia="Calibri" w:hAnsi="Calibri"/>
              </w:rPr>
              <w:t>.25</w:t>
            </w:r>
          </w:p>
        </w:tc>
      </w:tr>
      <w:tr w:rsidR="003464D5" w:rsidRPr="003464D5" w:rsidTr="00EB5789">
        <w:trPr>
          <w:trHeight w:val="951"/>
        </w:trPr>
        <w:tc>
          <w:tcPr>
            <w:tcW w:w="9214" w:type="dxa"/>
            <w:gridSpan w:val="3"/>
          </w:tcPr>
          <w:p w:rsidR="003464D5" w:rsidRPr="003464D5" w:rsidRDefault="003464D5" w:rsidP="003464D5">
            <w:pPr>
              <w:pStyle w:val="Nagwek1"/>
              <w:rPr>
                <w:b w:val="0"/>
              </w:rPr>
            </w:pPr>
            <w:r w:rsidRPr="008A08CC">
              <w:t>WYMIANA DOWODU OSOBISTEGO</w:t>
            </w:r>
          </w:p>
        </w:tc>
      </w:tr>
    </w:tbl>
    <w:p w:rsidR="00276FD2" w:rsidRPr="00057751" w:rsidRDefault="008F7844" w:rsidP="007D0339">
      <w:pPr>
        <w:ind w:left="142"/>
        <w:rPr>
          <w:rFonts w:ascii="Calibri" w:hAnsi="Calibri"/>
        </w:rPr>
      </w:pPr>
      <w:r w:rsidRPr="001A748B">
        <w:rPr>
          <w:rFonts w:ascii="Calibri" w:hAnsi="Calibri"/>
        </w:rPr>
        <w:t xml:space="preserve">Podstawa prawna: Ustawa z dnia 14 czerwca 1960 r. Kodeks postępowania </w:t>
      </w:r>
      <w:r>
        <w:rPr>
          <w:rFonts w:ascii="Calibri" w:hAnsi="Calibri"/>
        </w:rPr>
        <w:t>a</w:t>
      </w:r>
      <w:r w:rsidRPr="001A748B">
        <w:rPr>
          <w:rFonts w:ascii="Calibri" w:hAnsi="Calibri"/>
        </w:rPr>
        <w:t xml:space="preserve">dministracyjnego </w:t>
      </w:r>
      <w:r w:rsidR="00480106">
        <w:rPr>
          <w:rFonts w:ascii="Calibri" w:hAnsi="Calibri"/>
        </w:rPr>
        <w:t>(</w:t>
      </w:r>
      <w:proofErr w:type="spellStart"/>
      <w:r w:rsidR="00480106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="00480106">
        <w:rPr>
          <w:rFonts w:ascii="Calibri" w:hAnsi="Calibri"/>
        </w:rPr>
        <w:t>j</w:t>
      </w:r>
      <w:proofErr w:type="spellEnd"/>
      <w:r w:rsidR="00480106">
        <w:rPr>
          <w:rFonts w:ascii="Calibri" w:hAnsi="Calibri"/>
        </w:rPr>
        <w:t>. Dz.</w:t>
      </w:r>
      <w:r w:rsidRPr="002E6F86">
        <w:rPr>
          <w:rFonts w:ascii="Calibri" w:hAnsi="Calibri"/>
        </w:rPr>
        <w:t>U. z 202</w:t>
      </w:r>
      <w:r w:rsidR="007B0737">
        <w:rPr>
          <w:rFonts w:ascii="Calibri" w:hAnsi="Calibri"/>
        </w:rPr>
        <w:t>4</w:t>
      </w:r>
      <w:r w:rsidRPr="002E6F86">
        <w:rPr>
          <w:rFonts w:ascii="Calibri" w:hAnsi="Calibri"/>
        </w:rPr>
        <w:t xml:space="preserve"> r. poz. </w:t>
      </w:r>
      <w:r w:rsidR="0088226B">
        <w:rPr>
          <w:rFonts w:ascii="Calibri" w:hAnsi="Calibri"/>
        </w:rPr>
        <w:t>572</w:t>
      </w:r>
      <w:r w:rsidRPr="002E6F86">
        <w:rPr>
          <w:rFonts w:ascii="Calibri" w:hAnsi="Calibri"/>
        </w:rPr>
        <w:t>)</w:t>
      </w:r>
      <w:r w:rsidRPr="001A748B">
        <w:rPr>
          <w:rFonts w:ascii="Calibri" w:hAnsi="Calibri"/>
        </w:rPr>
        <w:t xml:space="preserve">; Ustawa o dowodach osobistych z dnia 6 sierpnia 2010 r. </w:t>
      </w:r>
      <w:r w:rsidR="006A689D">
        <w:rPr>
          <w:rFonts w:ascii="Calibri" w:hAnsi="Calibri"/>
        </w:rPr>
        <w:br/>
      </w:r>
      <w:r w:rsidRPr="00E02207">
        <w:rPr>
          <w:rFonts w:ascii="Calibri" w:hAnsi="Calibri"/>
        </w:rPr>
        <w:t>(</w:t>
      </w:r>
      <w:proofErr w:type="spellStart"/>
      <w:r w:rsidRPr="00E02207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Pr="00E02207">
        <w:rPr>
          <w:rFonts w:ascii="Calibri" w:hAnsi="Calibri"/>
        </w:rPr>
        <w:t>j</w:t>
      </w:r>
      <w:proofErr w:type="spellEnd"/>
      <w:r w:rsidRPr="00E02207">
        <w:rPr>
          <w:rFonts w:ascii="Calibri" w:hAnsi="Calibri"/>
        </w:rPr>
        <w:t>. Dz.U. z 20</w:t>
      </w:r>
      <w:r>
        <w:rPr>
          <w:rFonts w:ascii="Calibri" w:hAnsi="Calibri"/>
        </w:rPr>
        <w:t>22</w:t>
      </w:r>
      <w:r w:rsidRPr="00E02207">
        <w:rPr>
          <w:rFonts w:ascii="Calibri" w:hAnsi="Calibri"/>
        </w:rPr>
        <w:t xml:space="preserve"> r. poz. </w:t>
      </w:r>
      <w:r>
        <w:rPr>
          <w:rFonts w:ascii="Calibri" w:hAnsi="Calibri"/>
        </w:rPr>
        <w:t xml:space="preserve">671 </w:t>
      </w:r>
      <w:r w:rsidR="00480106">
        <w:rPr>
          <w:rFonts w:ascii="Calibri" w:hAnsi="Calibri"/>
        </w:rPr>
        <w:t>ze zm.</w:t>
      </w:r>
      <w:r w:rsidRPr="00A27FAE">
        <w:rPr>
          <w:rFonts w:ascii="Calibri" w:hAnsi="Calibri"/>
        </w:rPr>
        <w:t xml:space="preserve">); </w:t>
      </w:r>
      <w:r w:rsidR="00161B8B" w:rsidRPr="00057751">
        <w:rPr>
          <w:rFonts w:ascii="Calibri" w:hAnsi="Calibri"/>
        </w:rPr>
        <w:t xml:space="preserve">Ustawa z dnia 17 lutego 2005 r. o informatyzacji działalności </w:t>
      </w:r>
      <w:r w:rsidR="00161B8B" w:rsidRPr="00057751">
        <w:rPr>
          <w:rFonts w:ascii="Calibri" w:hAnsi="Calibri"/>
          <w:color w:val="000000"/>
        </w:rPr>
        <w:t>podmiotów</w:t>
      </w:r>
      <w:r w:rsidR="00161B8B" w:rsidRPr="00057751">
        <w:rPr>
          <w:rFonts w:ascii="Calibri" w:hAnsi="Calibri"/>
        </w:rPr>
        <w:t xml:space="preserve"> realizujących zadania publiczne </w:t>
      </w:r>
      <w:r w:rsidR="000D2E44" w:rsidRPr="00057751">
        <w:rPr>
          <w:rFonts w:ascii="Calibri" w:hAnsi="Calibri"/>
        </w:rPr>
        <w:t>(</w:t>
      </w:r>
      <w:proofErr w:type="spellStart"/>
      <w:r w:rsidR="000D2E44" w:rsidRPr="00057751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="000D2E44" w:rsidRPr="00057751">
        <w:rPr>
          <w:rFonts w:ascii="Calibri" w:hAnsi="Calibri"/>
        </w:rPr>
        <w:t>j</w:t>
      </w:r>
      <w:proofErr w:type="spellEnd"/>
      <w:r w:rsidR="000D2E44" w:rsidRPr="00057751">
        <w:rPr>
          <w:rFonts w:ascii="Calibri" w:hAnsi="Calibri"/>
        </w:rPr>
        <w:t>. Dz.U. z 202</w:t>
      </w:r>
      <w:r w:rsidR="0088226B">
        <w:rPr>
          <w:rFonts w:ascii="Calibri" w:hAnsi="Calibri"/>
        </w:rPr>
        <w:t>4</w:t>
      </w:r>
      <w:r w:rsidR="000D2E44" w:rsidRPr="00057751">
        <w:rPr>
          <w:rFonts w:ascii="Calibri" w:hAnsi="Calibri"/>
        </w:rPr>
        <w:t xml:space="preserve"> r. poz. </w:t>
      </w:r>
      <w:r w:rsidR="0088226B">
        <w:rPr>
          <w:rFonts w:ascii="Calibri" w:hAnsi="Calibri"/>
        </w:rPr>
        <w:t>1557</w:t>
      </w:r>
      <w:r w:rsidR="000D2E44" w:rsidRPr="00057751">
        <w:rPr>
          <w:rFonts w:ascii="Calibri" w:hAnsi="Calibri"/>
        </w:rPr>
        <w:t xml:space="preserve"> z </w:t>
      </w:r>
      <w:proofErr w:type="spellStart"/>
      <w:r w:rsidR="000D2E44" w:rsidRPr="00057751">
        <w:rPr>
          <w:rFonts w:ascii="Calibri" w:hAnsi="Calibri"/>
        </w:rPr>
        <w:t>późn</w:t>
      </w:r>
      <w:proofErr w:type="spellEnd"/>
      <w:r w:rsidR="000D2E44" w:rsidRPr="00057751">
        <w:rPr>
          <w:rFonts w:ascii="Calibri" w:hAnsi="Calibri"/>
        </w:rPr>
        <w:t>. zm.)</w:t>
      </w:r>
      <w:r w:rsidR="00161B8B" w:rsidRPr="00057751">
        <w:rPr>
          <w:rFonts w:ascii="Calibri" w:hAnsi="Calibri"/>
        </w:rPr>
        <w:t xml:space="preserve">; </w:t>
      </w:r>
      <w:r>
        <w:rPr>
          <w:rFonts w:ascii="Calibri" w:hAnsi="Calibri"/>
        </w:rPr>
        <w:t xml:space="preserve">Ustawa z dnia 26 maja 2023 r. o aplikacji </w:t>
      </w:r>
      <w:proofErr w:type="spellStart"/>
      <w:r>
        <w:rPr>
          <w:rFonts w:ascii="Calibri" w:hAnsi="Calibri"/>
        </w:rPr>
        <w:t>mObywatel</w:t>
      </w:r>
      <w:proofErr w:type="spellEnd"/>
      <w:r>
        <w:rPr>
          <w:rFonts w:ascii="Calibri" w:hAnsi="Calibri"/>
        </w:rPr>
        <w:t xml:space="preserve"> (</w:t>
      </w:r>
      <w:proofErr w:type="spellStart"/>
      <w:r w:rsidR="0088226B">
        <w:rPr>
          <w:rFonts w:ascii="Calibri" w:hAnsi="Calibri"/>
        </w:rPr>
        <w:t>t</w:t>
      </w:r>
      <w:r w:rsidR="00D24801">
        <w:rPr>
          <w:rFonts w:ascii="Calibri" w:hAnsi="Calibri"/>
        </w:rPr>
        <w:t>.</w:t>
      </w:r>
      <w:r w:rsidR="0088226B">
        <w:rPr>
          <w:rFonts w:ascii="Calibri" w:hAnsi="Calibri"/>
        </w:rPr>
        <w:t>j</w:t>
      </w:r>
      <w:proofErr w:type="spellEnd"/>
      <w:r w:rsidR="0088226B">
        <w:rPr>
          <w:rFonts w:ascii="Calibri" w:hAnsi="Calibri"/>
        </w:rPr>
        <w:t xml:space="preserve">. </w:t>
      </w:r>
      <w:r>
        <w:rPr>
          <w:rFonts w:ascii="Calibri" w:hAnsi="Calibri"/>
        </w:rPr>
        <w:t>Dz.U. z 202</w:t>
      </w:r>
      <w:r w:rsidR="0088226B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88226B">
        <w:rPr>
          <w:rFonts w:ascii="Calibri" w:hAnsi="Calibri"/>
        </w:rPr>
        <w:t>1275 ze zm.</w:t>
      </w:r>
      <w:r>
        <w:rPr>
          <w:rFonts w:ascii="Calibri" w:hAnsi="Calibri"/>
        </w:rPr>
        <w:t>)</w:t>
      </w:r>
      <w:r w:rsidR="008E1A2F">
        <w:rPr>
          <w:rFonts w:ascii="Calibri" w:hAnsi="Calibri"/>
        </w:rPr>
        <w:t xml:space="preserve">; </w:t>
      </w:r>
      <w:r w:rsidRPr="007F47A9">
        <w:rPr>
          <w:rFonts w:ascii="Calibri" w:hAnsi="Calibri"/>
        </w:rPr>
        <w:t xml:space="preserve">Rozporządzenie Ministra Spraw Wewnętrznych i Administracji z dnia </w:t>
      </w:r>
      <w:r w:rsidR="007F47A9" w:rsidRPr="007F47A9">
        <w:rPr>
          <w:rFonts w:ascii="Calibri" w:hAnsi="Calibri"/>
        </w:rPr>
        <w:t xml:space="preserve">27 grudnia </w:t>
      </w:r>
      <w:r w:rsidRPr="007F47A9">
        <w:rPr>
          <w:rFonts w:ascii="Calibri" w:hAnsi="Calibri"/>
        </w:rPr>
        <w:t>202</w:t>
      </w:r>
      <w:r w:rsidR="007F47A9" w:rsidRPr="007F47A9">
        <w:rPr>
          <w:rFonts w:ascii="Calibri" w:hAnsi="Calibri"/>
        </w:rPr>
        <w:t>3</w:t>
      </w:r>
      <w:r w:rsidRPr="007F47A9">
        <w:rPr>
          <w:rFonts w:ascii="Calibri" w:hAnsi="Calibri"/>
        </w:rPr>
        <w:t xml:space="preserve"> r. </w:t>
      </w:r>
      <w:r w:rsidR="00C86781">
        <w:rPr>
          <w:rFonts w:ascii="Calibri" w:hAnsi="Calibri"/>
        </w:rPr>
        <w:br/>
      </w:r>
      <w:r w:rsidRPr="007F47A9">
        <w:rPr>
          <w:rFonts w:ascii="Calibri" w:hAnsi="Calibri"/>
        </w:rPr>
        <w:t xml:space="preserve">w sprawie wzoru dowodu osobistego, jego wydawania i odbioru oraz utraty, uszkodzenia, unieważnienia i zwrotu </w:t>
      </w:r>
      <w:r w:rsidR="007F47A9" w:rsidRPr="007F47A9">
        <w:rPr>
          <w:rFonts w:ascii="Calibri" w:hAnsi="Calibri"/>
        </w:rPr>
        <w:t>(Dz.U. z 2023</w:t>
      </w:r>
      <w:r w:rsidRPr="007F47A9">
        <w:rPr>
          <w:rFonts w:ascii="Calibri" w:hAnsi="Calibri"/>
        </w:rPr>
        <w:t xml:space="preserve"> r. poz. </w:t>
      </w:r>
      <w:r w:rsidR="007F47A9" w:rsidRPr="007F47A9">
        <w:rPr>
          <w:rFonts w:ascii="Calibri" w:hAnsi="Calibri"/>
        </w:rPr>
        <w:t>2798</w:t>
      </w:r>
      <w:r w:rsidRPr="007F47A9">
        <w:rPr>
          <w:rFonts w:ascii="Calibri" w:hAnsi="Calibri"/>
        </w:rPr>
        <w:t xml:space="preserve">); </w:t>
      </w:r>
      <w:r w:rsidR="00276FD2" w:rsidRPr="00057751">
        <w:rPr>
          <w:rFonts w:ascii="Calibri" w:hAnsi="Calibri"/>
        </w:rPr>
        <w:t xml:space="preserve">Rozporządzenie Ministra Cyfryzacji z dnia </w:t>
      </w:r>
      <w:r w:rsidR="00202160">
        <w:rPr>
          <w:rFonts w:ascii="Calibri" w:hAnsi="Calibri"/>
        </w:rPr>
        <w:br/>
      </w:r>
      <w:r w:rsidR="00276FD2" w:rsidRPr="00057751">
        <w:rPr>
          <w:rFonts w:ascii="Calibri" w:hAnsi="Calibri"/>
        </w:rPr>
        <w:t>19 grudnia 2019 r. w sprawie rejestru danych kontaktowych (Dz.U. z 2019 r. poz. 2467).</w:t>
      </w:r>
    </w:p>
    <w:p w:rsidR="00ED7778" w:rsidRPr="007D261B" w:rsidRDefault="00ED7778" w:rsidP="007D0339">
      <w:pPr>
        <w:pStyle w:val="nagowek2"/>
        <w:ind w:left="714" w:hanging="357"/>
      </w:pPr>
      <w:r>
        <w:t xml:space="preserve">I WYMAGANE DOKUMENTY I ZAŁĄCZNIKI </w:t>
      </w:r>
    </w:p>
    <w:p w:rsidR="008E1A2F" w:rsidRDefault="008E1A2F" w:rsidP="007D0339">
      <w:pPr>
        <w:pStyle w:val="Akapitzlist"/>
        <w:suppressAutoHyphens w:val="0"/>
        <w:spacing w:line="269" w:lineRule="auto"/>
        <w:ind w:left="284"/>
        <w:rPr>
          <w:rFonts w:ascii="Calibri" w:hAnsi="Calibri"/>
          <w:color w:val="000000"/>
        </w:rPr>
      </w:pPr>
    </w:p>
    <w:p w:rsidR="00F02500" w:rsidRDefault="008E1A2F" w:rsidP="007D0339">
      <w:pPr>
        <w:pStyle w:val="Akapitzlist"/>
        <w:numPr>
          <w:ilvl w:val="0"/>
          <w:numId w:val="7"/>
        </w:numPr>
        <w:suppressAutoHyphens w:val="0"/>
        <w:ind w:left="360" w:hanging="295"/>
        <w:rPr>
          <w:rFonts w:ascii="Calibri" w:hAnsi="Calibri"/>
          <w:color w:val="000000"/>
        </w:rPr>
      </w:pPr>
      <w:r w:rsidRPr="00F02500">
        <w:rPr>
          <w:rFonts w:ascii="Calibri" w:hAnsi="Calibri"/>
          <w:color w:val="000000"/>
        </w:rPr>
        <w:t>Odstąpienie od określenia wzoru wniosku o wydanie dowodu osobistego</w:t>
      </w:r>
      <w:r w:rsidR="00453B5B" w:rsidRPr="00F02500">
        <w:rPr>
          <w:rFonts w:ascii="Calibri" w:hAnsi="Calibri"/>
          <w:color w:val="000000"/>
        </w:rPr>
        <w:t xml:space="preserve"> oraz formularza odbioru dowodu osobistego</w:t>
      </w:r>
      <w:r w:rsidR="0095232C">
        <w:rPr>
          <w:rFonts w:ascii="Calibri" w:hAnsi="Calibri"/>
          <w:color w:val="000000"/>
        </w:rPr>
        <w:t>;</w:t>
      </w:r>
    </w:p>
    <w:p w:rsidR="005F2A5B" w:rsidRDefault="00123836" w:rsidP="007D0339">
      <w:pPr>
        <w:pStyle w:val="Akapitzlist"/>
        <w:numPr>
          <w:ilvl w:val="0"/>
          <w:numId w:val="7"/>
        </w:numPr>
        <w:suppressAutoHyphens w:val="0"/>
        <w:ind w:left="360" w:hanging="295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</w:t>
      </w:r>
      <w:r w:rsidR="00F02500">
        <w:rPr>
          <w:rFonts w:ascii="Calibri" w:hAnsi="Calibri"/>
          <w:color w:val="000000"/>
        </w:rPr>
        <w:t xml:space="preserve">ałącza się </w:t>
      </w:r>
      <w:r w:rsidR="00F02500" w:rsidRPr="00F02500">
        <w:rPr>
          <w:rFonts w:ascii="Calibri" w:hAnsi="Calibri"/>
          <w:color w:val="000000"/>
        </w:rPr>
        <w:t>kolorow</w:t>
      </w:r>
      <w:r w:rsidR="00F02500">
        <w:rPr>
          <w:rFonts w:ascii="Calibri" w:hAnsi="Calibri"/>
          <w:color w:val="000000"/>
        </w:rPr>
        <w:t>ą</w:t>
      </w:r>
      <w:r w:rsidR="00F02500" w:rsidRPr="00F02500">
        <w:rPr>
          <w:rFonts w:ascii="Calibri" w:hAnsi="Calibri"/>
          <w:color w:val="000000"/>
        </w:rPr>
        <w:t xml:space="preserve"> fotografi</w:t>
      </w:r>
      <w:r w:rsidR="00F02500">
        <w:rPr>
          <w:rFonts w:ascii="Calibri" w:hAnsi="Calibri"/>
          <w:color w:val="000000"/>
        </w:rPr>
        <w:t>ę</w:t>
      </w:r>
      <w:r w:rsidR="00F02500" w:rsidRPr="00F02500">
        <w:rPr>
          <w:rFonts w:ascii="Calibri" w:hAnsi="Calibri"/>
          <w:color w:val="000000"/>
        </w:rPr>
        <w:t xml:space="preserve"> o wymiarach 35×45 mm, wykonan</w:t>
      </w:r>
      <w:r w:rsidR="00F02500">
        <w:rPr>
          <w:rFonts w:ascii="Calibri" w:hAnsi="Calibri"/>
          <w:color w:val="000000"/>
        </w:rPr>
        <w:t>ą</w:t>
      </w:r>
      <w:r w:rsidR="00F02500" w:rsidRPr="00F02500">
        <w:rPr>
          <w:rFonts w:ascii="Calibri" w:hAnsi="Calibri"/>
          <w:color w:val="000000"/>
        </w:rPr>
        <w:t xml:space="preserve"> na jednolitym jasnym tle, z równomiernym oświetleniem, mającą dobrą ostrość oraz odwzorowującą naturalny kolor skóry, obejmującą wizerunek od wierzchołka głowy do górnej części barków, tak aby twarz zajmowała 70-80% fotografii, przedstawiającą osobę w pozycji frontalnej, </w:t>
      </w:r>
      <w:r>
        <w:rPr>
          <w:rFonts w:ascii="Calibri" w:hAnsi="Calibri"/>
          <w:color w:val="000000"/>
        </w:rPr>
        <w:br/>
      </w:r>
      <w:r w:rsidR="00F02500" w:rsidRPr="00F02500">
        <w:rPr>
          <w:rFonts w:ascii="Calibri" w:hAnsi="Calibri"/>
          <w:color w:val="000000"/>
        </w:rPr>
        <w:t>z</w:t>
      </w:r>
      <w:r>
        <w:rPr>
          <w:rFonts w:ascii="Calibri" w:hAnsi="Calibri"/>
          <w:color w:val="000000"/>
        </w:rPr>
        <w:t xml:space="preserve"> </w:t>
      </w:r>
      <w:r w:rsidR="00F02500" w:rsidRPr="00F02500">
        <w:rPr>
          <w:rFonts w:ascii="Calibri" w:hAnsi="Calibri"/>
          <w:color w:val="000000"/>
        </w:rPr>
        <w:t xml:space="preserve">zachowaniem symetrii w pionie, i odzwierciedlającą w sposób niebudzący uzasadnionych wątpliwości wizerunek twarzy osoby ubiegającej się o wydanie dowodu osobistego. </w:t>
      </w:r>
      <w:bookmarkStart w:id="0" w:name="mip62925625"/>
      <w:bookmarkEnd w:id="0"/>
    </w:p>
    <w:p w:rsidR="00F02500" w:rsidRPr="00F02500" w:rsidRDefault="00F02500" w:rsidP="007D0339">
      <w:pPr>
        <w:pStyle w:val="Akapitzlist"/>
        <w:suppressAutoHyphens w:val="0"/>
        <w:ind w:left="360"/>
        <w:rPr>
          <w:rFonts w:ascii="Calibri" w:hAnsi="Calibri"/>
          <w:color w:val="000000"/>
        </w:rPr>
      </w:pPr>
      <w:r w:rsidRPr="00F02500">
        <w:rPr>
          <w:rFonts w:ascii="Calibri" w:hAnsi="Calibri"/>
          <w:color w:val="000000"/>
        </w:rPr>
        <w:t xml:space="preserve">Fotografię wykonuje się nie wcześniej niż 6 miesięcy przed dniem złożenia wniosku </w:t>
      </w:r>
      <w:r w:rsidR="006A689D">
        <w:rPr>
          <w:rFonts w:ascii="Calibri" w:hAnsi="Calibri"/>
          <w:color w:val="000000"/>
        </w:rPr>
        <w:br/>
      </w:r>
      <w:r w:rsidRPr="00F02500">
        <w:rPr>
          <w:rFonts w:ascii="Calibri" w:hAnsi="Calibri"/>
          <w:color w:val="000000"/>
        </w:rPr>
        <w:t xml:space="preserve">o wydanie dowodu osobistego. </w:t>
      </w:r>
    </w:p>
    <w:p w:rsidR="00F02500" w:rsidRPr="00F02500" w:rsidRDefault="00F02500" w:rsidP="007D0339">
      <w:pPr>
        <w:suppressAutoHyphens w:val="0"/>
        <w:ind w:left="360"/>
        <w:rPr>
          <w:rFonts w:ascii="Calibri" w:hAnsi="Calibri"/>
          <w:color w:val="000000"/>
        </w:rPr>
      </w:pPr>
      <w:bookmarkStart w:id="1" w:name="mip59127618"/>
      <w:bookmarkEnd w:id="1"/>
      <w:r w:rsidRPr="00F02500">
        <w:rPr>
          <w:rFonts w:ascii="Calibri" w:hAnsi="Calibri"/>
          <w:color w:val="000000"/>
        </w:rPr>
        <w:t xml:space="preserve">Osoba na fotografii jest przedstawiona bez nakrycia głowy. Osoba nosząca nakrycie głowy zgodnie z zasadami swojego wyznania może załączyć fotografię przedstawiającą ją </w:t>
      </w:r>
      <w:r w:rsidR="006A689D">
        <w:rPr>
          <w:rFonts w:ascii="Calibri" w:hAnsi="Calibri"/>
          <w:color w:val="000000"/>
        </w:rPr>
        <w:br/>
      </w:r>
      <w:r w:rsidRPr="00F02500">
        <w:rPr>
          <w:rFonts w:ascii="Calibri" w:hAnsi="Calibri"/>
          <w:color w:val="000000"/>
        </w:rPr>
        <w:t xml:space="preserve">w nakryciu głowy, o ile wizerunek twarzy jest w pełni widoczny, a osoba ta przedłoży zaświadczenie o przynależności do kościoła lub innego związku wyznaniowego zarejestrowanego w Rzeczypospolitej Polskiej zgodnie z właściwymi dla nich przepisami. Osoba może także załączyć fotografię przedstawiającą ją w nakryciu głowy, o ile uprawdopodobni, że taka potrzeba wynika z konsekwencji przebytego leczenia lub zaistniałego wypadku. </w:t>
      </w:r>
    </w:p>
    <w:p w:rsidR="00F02500" w:rsidRPr="00F02500" w:rsidRDefault="00F02500" w:rsidP="007D0339">
      <w:pPr>
        <w:suppressAutoHyphens w:val="0"/>
        <w:ind w:left="360"/>
        <w:rPr>
          <w:rFonts w:ascii="Calibri" w:hAnsi="Calibri"/>
          <w:color w:val="000000"/>
        </w:rPr>
      </w:pPr>
      <w:bookmarkStart w:id="2" w:name="mip62926034"/>
      <w:bookmarkEnd w:id="2"/>
      <w:r w:rsidRPr="00F02500">
        <w:rPr>
          <w:rFonts w:ascii="Calibri" w:hAnsi="Calibri"/>
          <w:color w:val="000000"/>
        </w:rPr>
        <w:t>Osoba na fotografii jest przedstawiona bez okularów z ciemnymi szkłami. Osoba z wadą narządu wzroku może załączyć fotografię przedstawiającą ją w okularach z ciemnymi szkłami, o ile osoba ta przedłoży orzeczenie o niepełnosprawności osoby do 16. roku życia lub orzeczenie o stopniu niepełnosprawności osoby, która ukończyła 16 lat, z powodu wrodzonej l</w:t>
      </w:r>
      <w:r w:rsidR="0095232C">
        <w:rPr>
          <w:rFonts w:ascii="Calibri" w:hAnsi="Calibri"/>
          <w:color w:val="000000"/>
        </w:rPr>
        <w:t>ub nabytej wady narządu wzroku;</w:t>
      </w:r>
    </w:p>
    <w:p w:rsidR="00A2692A" w:rsidRPr="00057751" w:rsidRDefault="00B77B1D" w:rsidP="007D0339">
      <w:pPr>
        <w:numPr>
          <w:ilvl w:val="0"/>
          <w:numId w:val="7"/>
        </w:numPr>
        <w:suppressAutoHyphens w:val="0"/>
        <w:ind w:left="284" w:hanging="295"/>
        <w:textAlignment w:val="baseline"/>
        <w:rPr>
          <w:rFonts w:ascii="Calibri" w:hAnsi="Calibri"/>
          <w:color w:val="000000"/>
        </w:rPr>
      </w:pPr>
      <w:r w:rsidRPr="00057751">
        <w:rPr>
          <w:rFonts w:ascii="Calibri" w:hAnsi="Calibri"/>
          <w:color w:val="000000"/>
        </w:rPr>
        <w:lastRenderedPageBreak/>
        <w:t xml:space="preserve">ważny </w:t>
      </w:r>
      <w:r w:rsidR="00A2692A" w:rsidRPr="00057751">
        <w:rPr>
          <w:rFonts w:ascii="Calibri" w:hAnsi="Calibri"/>
          <w:color w:val="000000"/>
        </w:rPr>
        <w:t xml:space="preserve">dowód osobisty lub </w:t>
      </w:r>
      <w:r w:rsidRPr="00057751">
        <w:rPr>
          <w:rFonts w:ascii="Calibri" w:hAnsi="Calibri"/>
          <w:color w:val="000000"/>
        </w:rPr>
        <w:t xml:space="preserve">ważny dokument </w:t>
      </w:r>
      <w:r w:rsidR="00A2692A" w:rsidRPr="00057751">
        <w:rPr>
          <w:rFonts w:ascii="Calibri" w:hAnsi="Calibri"/>
          <w:color w:val="000000"/>
        </w:rPr>
        <w:t>paszport</w:t>
      </w:r>
      <w:r w:rsidRPr="00057751">
        <w:rPr>
          <w:rFonts w:ascii="Calibri" w:hAnsi="Calibri"/>
          <w:color w:val="000000"/>
        </w:rPr>
        <w:t>owy</w:t>
      </w:r>
      <w:r w:rsidR="00A2692A" w:rsidRPr="00057751">
        <w:rPr>
          <w:rFonts w:ascii="Calibri" w:hAnsi="Calibri"/>
          <w:color w:val="000000"/>
        </w:rPr>
        <w:t>, a w przypadku osób, które nabyły obywatelstwo polskie – dokument podróży lub inny d</w:t>
      </w:r>
      <w:r w:rsidR="00057751" w:rsidRPr="00057751">
        <w:rPr>
          <w:rFonts w:ascii="Calibri" w:hAnsi="Calibri"/>
          <w:color w:val="000000"/>
        </w:rPr>
        <w:t>okument stwierdzający tożsamość.</w:t>
      </w:r>
      <w:r w:rsidR="00937EFB">
        <w:rPr>
          <w:rFonts w:ascii="Calibri" w:hAnsi="Calibri"/>
          <w:color w:val="000000"/>
        </w:rPr>
        <w:t xml:space="preserve"> </w:t>
      </w:r>
      <w:r w:rsidR="00057751" w:rsidRPr="00057751">
        <w:rPr>
          <w:rFonts w:ascii="Calibri" w:hAnsi="Calibri"/>
          <w:color w:val="000000"/>
        </w:rPr>
        <w:t>O</w:t>
      </w:r>
      <w:r w:rsidR="00D50DDE" w:rsidRPr="00057751">
        <w:rPr>
          <w:rFonts w:ascii="Calibri" w:hAnsi="Calibri"/>
          <w:color w:val="000000"/>
        </w:rPr>
        <w:t>rgan gminy może potwierdzić tożsamość osoby ubiegającej się o wydanie dowodu osobistego na podstawie innego dokumentu zawierającego fotografię, jeżeli osoba ta nie posiada ważnego dowodu osobistego lub ważnego dokumentu paszportowego.</w:t>
      </w:r>
    </w:p>
    <w:p w:rsidR="00F06E02" w:rsidRPr="007D261B" w:rsidRDefault="00F06E02" w:rsidP="007D0339">
      <w:pPr>
        <w:pStyle w:val="nagowek2"/>
        <w:ind w:left="714" w:hanging="357"/>
      </w:pPr>
      <w:r>
        <w:t>II OPŁATY</w:t>
      </w:r>
    </w:p>
    <w:p w:rsidR="00F06E02" w:rsidRPr="0023778C" w:rsidRDefault="00F06E02" w:rsidP="007D0339">
      <w:pPr>
        <w:ind w:left="284" w:hanging="29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Brak.</w:t>
      </w:r>
    </w:p>
    <w:p w:rsidR="00F06E02" w:rsidRPr="007D261B" w:rsidRDefault="00F06E02" w:rsidP="007D0339">
      <w:pPr>
        <w:pStyle w:val="nagowek2"/>
        <w:ind w:left="714" w:hanging="357"/>
      </w:pPr>
      <w:r>
        <w:t>III MIEJSCE ZŁOŻENIA WNIOSKU</w:t>
      </w:r>
    </w:p>
    <w:p w:rsidR="00F06E02" w:rsidRPr="0023778C" w:rsidRDefault="0092575C" w:rsidP="007D0339">
      <w:pPr>
        <w:ind w:left="284" w:hanging="29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Biuro Obsługi Mieszkańców</w:t>
      </w:r>
      <w:r w:rsidR="0095232C">
        <w:rPr>
          <w:rFonts w:ascii="Calibri" w:hAnsi="Calibri"/>
          <w:color w:val="000000"/>
        </w:rPr>
        <w:t>.</w:t>
      </w:r>
    </w:p>
    <w:p w:rsidR="00F06E02" w:rsidRDefault="00F06E02" w:rsidP="007D0339">
      <w:pPr>
        <w:pStyle w:val="nagowek2"/>
        <w:ind w:left="714" w:hanging="357"/>
      </w:pPr>
      <w:r>
        <w:t xml:space="preserve">IV TERMIN ROZPATRZENIA WNIOSKU </w:t>
      </w:r>
    </w:p>
    <w:p w:rsidR="00F06E02" w:rsidRPr="0023778C" w:rsidRDefault="00F06E02" w:rsidP="007D0339">
      <w:pPr>
        <w:ind w:left="284" w:hanging="29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 30 dni.</w:t>
      </w:r>
    </w:p>
    <w:p w:rsidR="00F06E02" w:rsidRDefault="00F06E02" w:rsidP="007D0339">
      <w:pPr>
        <w:pStyle w:val="nagowek2"/>
        <w:ind w:left="714" w:hanging="357"/>
      </w:pPr>
      <w:r>
        <w:t>V TRYB ODWOŁAWCZY</w:t>
      </w:r>
    </w:p>
    <w:p w:rsidR="00F06E02" w:rsidRPr="0023778C" w:rsidRDefault="00A2692A" w:rsidP="007D0339">
      <w:pPr>
        <w:ind w:left="284" w:hanging="29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Nie przysługuje</w:t>
      </w:r>
      <w:r w:rsidR="0095232C">
        <w:rPr>
          <w:rFonts w:ascii="Calibri" w:hAnsi="Calibri"/>
          <w:color w:val="000000"/>
        </w:rPr>
        <w:t>.</w:t>
      </w:r>
    </w:p>
    <w:p w:rsidR="00F06E02" w:rsidRDefault="00F06E02" w:rsidP="007D0339">
      <w:pPr>
        <w:pStyle w:val="nagowek2"/>
        <w:ind w:left="714" w:hanging="357"/>
      </w:pPr>
      <w:r>
        <w:t>VI JEDNOSTKA ODPOWIEDZIALNA</w:t>
      </w:r>
    </w:p>
    <w:p w:rsidR="00F06E02" w:rsidRPr="0023778C" w:rsidRDefault="0092575C" w:rsidP="007D0339">
      <w:pPr>
        <w:ind w:left="284" w:hanging="29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Biuro Obsługi Mieszkańców</w:t>
      </w:r>
      <w:r w:rsidR="0095232C">
        <w:rPr>
          <w:rFonts w:ascii="Calibri" w:hAnsi="Calibri"/>
          <w:color w:val="000000"/>
        </w:rPr>
        <w:t>.</w:t>
      </w:r>
    </w:p>
    <w:p w:rsidR="00F06E02" w:rsidRPr="007D261B" w:rsidRDefault="00F06E02" w:rsidP="007D0339">
      <w:pPr>
        <w:pStyle w:val="nagowek2"/>
        <w:ind w:left="714" w:hanging="357"/>
      </w:pPr>
      <w:r>
        <w:t>VII UWAGI</w:t>
      </w:r>
    </w:p>
    <w:p w:rsidR="00C80691" w:rsidRPr="00C80691" w:rsidRDefault="00C80691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C80691">
        <w:rPr>
          <w:rFonts w:ascii="Calibri" w:hAnsi="Calibri"/>
          <w:color w:val="000000"/>
        </w:rPr>
        <w:t xml:space="preserve">Wniosek o wydanie dowodu osobistego </w:t>
      </w:r>
      <w:r w:rsidRPr="00C9683A">
        <w:rPr>
          <w:rFonts w:ascii="Calibri" w:hAnsi="Calibri"/>
          <w:color w:val="000000"/>
        </w:rPr>
        <w:t>składa</w:t>
      </w:r>
      <w:r w:rsidRPr="00C80691">
        <w:rPr>
          <w:rFonts w:ascii="Calibri" w:hAnsi="Calibri"/>
          <w:color w:val="000000"/>
        </w:rPr>
        <w:t xml:space="preserve"> osoba posiadająca pełną zdolność do czynności prawnych.</w:t>
      </w:r>
      <w:r>
        <w:rPr>
          <w:rFonts w:ascii="Calibri" w:hAnsi="Calibri"/>
          <w:color w:val="000000"/>
        </w:rPr>
        <w:t xml:space="preserve"> </w:t>
      </w:r>
      <w:bookmarkStart w:id="3" w:name="mip58761548"/>
      <w:bookmarkEnd w:id="3"/>
      <w:r>
        <w:rPr>
          <w:rFonts w:ascii="Calibri" w:hAnsi="Calibri"/>
          <w:color w:val="000000"/>
        </w:rPr>
        <w:t xml:space="preserve">W </w:t>
      </w:r>
      <w:r w:rsidRPr="00C80691">
        <w:rPr>
          <w:rFonts w:ascii="Calibri" w:hAnsi="Calibri"/>
          <w:color w:val="000000"/>
        </w:rPr>
        <w:t>imieniu osoby nieposiadającej zdolności do czynności prawnych lub posiadającej ograniczoną zdolność do czynności prawnych</w:t>
      </w:r>
      <w:r w:rsidR="00057751">
        <w:rPr>
          <w:rFonts w:ascii="Calibri" w:hAnsi="Calibri"/>
          <w:color w:val="000000"/>
        </w:rPr>
        <w:t>,</w:t>
      </w:r>
      <w:r w:rsidRPr="00C80691">
        <w:rPr>
          <w:rFonts w:ascii="Calibri" w:hAnsi="Calibri"/>
          <w:color w:val="000000"/>
        </w:rPr>
        <w:t xml:space="preserve"> ubiegającej się o wydanie dowodu osobistego</w:t>
      </w:r>
      <w:r w:rsidR="00057751">
        <w:rPr>
          <w:rFonts w:ascii="Calibri" w:hAnsi="Calibri"/>
          <w:color w:val="000000"/>
        </w:rPr>
        <w:t xml:space="preserve">, </w:t>
      </w:r>
      <w:r w:rsidRPr="00C80691">
        <w:rPr>
          <w:rFonts w:ascii="Calibri" w:hAnsi="Calibri"/>
          <w:color w:val="000000"/>
        </w:rPr>
        <w:t xml:space="preserve">wniosek składa rodzic, opiekun lub kurator. </w:t>
      </w:r>
    </w:p>
    <w:p w:rsidR="00C80691" w:rsidRDefault="00C80691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bookmarkStart w:id="4" w:name="mip58761549"/>
      <w:bookmarkEnd w:id="4"/>
      <w:r w:rsidRPr="00C80691">
        <w:rPr>
          <w:rFonts w:ascii="Calibri" w:hAnsi="Calibri"/>
          <w:color w:val="000000"/>
        </w:rPr>
        <w:t xml:space="preserve">Osoba obowiązana do posiadania dowodu osobistego może złożyć wniosek nie wcześniej niż </w:t>
      </w:r>
      <w:r w:rsidR="006A689D">
        <w:rPr>
          <w:rFonts w:ascii="Calibri" w:hAnsi="Calibri"/>
          <w:color w:val="000000"/>
        </w:rPr>
        <w:br/>
      </w:r>
      <w:r w:rsidRPr="00C80691">
        <w:rPr>
          <w:rFonts w:ascii="Calibri" w:hAnsi="Calibri"/>
          <w:color w:val="000000"/>
        </w:rPr>
        <w:t xml:space="preserve">30 dni przed datą 18 urodzin. </w:t>
      </w:r>
      <w:r w:rsidR="00442060">
        <w:rPr>
          <w:rFonts w:ascii="Calibri" w:hAnsi="Calibri"/>
          <w:color w:val="000000"/>
        </w:rPr>
        <w:t>Osoba taka może wówczas zawnioskować o podpis osobisty.</w:t>
      </w:r>
    </w:p>
    <w:p w:rsidR="000E1279" w:rsidRPr="000E1279" w:rsidRDefault="000E1279" w:rsidP="007D0339">
      <w:pPr>
        <w:suppressAutoHyphens w:val="0"/>
        <w:spacing w:before="120" w:line="269" w:lineRule="auto"/>
        <w:rPr>
          <w:rFonts w:ascii="Calibri" w:hAnsi="Calibri"/>
          <w:color w:val="000000"/>
        </w:rPr>
      </w:pPr>
      <w:r w:rsidRPr="000E1279">
        <w:rPr>
          <w:rFonts w:ascii="Calibri" w:hAnsi="Calibri"/>
          <w:color w:val="000000"/>
        </w:rPr>
        <w:t xml:space="preserve">Podczas składania wniosku o wydanie dowodu osobistego pobiera się </w:t>
      </w:r>
      <w:r w:rsidRPr="00057751">
        <w:rPr>
          <w:rFonts w:ascii="Calibri" w:hAnsi="Calibri"/>
          <w:color w:val="000000"/>
        </w:rPr>
        <w:t>odciski palców</w:t>
      </w:r>
      <w:r w:rsidRPr="000E1279">
        <w:rPr>
          <w:rFonts w:ascii="Calibri" w:hAnsi="Calibri"/>
          <w:color w:val="000000"/>
        </w:rPr>
        <w:t xml:space="preserve"> od osoby ubiegającej się o wydanie dowodu osobistego, z wyłączeniem osób: które nie ukończyły 12. roku życia, od której chwilowo fizycznie nie jest możliwe pobranie odcisków któregokolwiek </w:t>
      </w:r>
      <w:r w:rsidR="00123836">
        <w:rPr>
          <w:rFonts w:ascii="Calibri" w:hAnsi="Calibri"/>
          <w:color w:val="000000"/>
        </w:rPr>
        <w:br/>
      </w:r>
      <w:r w:rsidRPr="000E1279">
        <w:rPr>
          <w:rFonts w:ascii="Calibri" w:hAnsi="Calibri"/>
          <w:color w:val="000000"/>
        </w:rPr>
        <w:t xml:space="preserve">z palców </w:t>
      </w:r>
      <w:r w:rsidR="0042229F">
        <w:rPr>
          <w:rFonts w:ascii="Calibri" w:hAnsi="Calibri"/>
          <w:color w:val="000000"/>
        </w:rPr>
        <w:t xml:space="preserve">(np. z powodów medycznych) </w:t>
      </w:r>
      <w:r w:rsidRPr="000E1279">
        <w:rPr>
          <w:rFonts w:ascii="Calibri" w:hAnsi="Calibri"/>
          <w:color w:val="000000"/>
        </w:rPr>
        <w:t xml:space="preserve">oraz </w:t>
      </w:r>
      <w:bookmarkStart w:id="5" w:name="mip59127602"/>
      <w:bookmarkEnd w:id="5"/>
      <w:r w:rsidRPr="000E1279">
        <w:rPr>
          <w:rFonts w:ascii="Calibri" w:hAnsi="Calibri"/>
          <w:color w:val="000000"/>
        </w:rPr>
        <w:t>od której pobranie odcisków palców jest fizycznie niemożliwe</w:t>
      </w:r>
      <w:r>
        <w:rPr>
          <w:rFonts w:ascii="Calibri" w:hAnsi="Calibri"/>
          <w:color w:val="000000"/>
        </w:rPr>
        <w:t>.</w:t>
      </w:r>
      <w:r w:rsidRPr="000E1279">
        <w:rPr>
          <w:rFonts w:ascii="Calibri" w:hAnsi="Calibri"/>
          <w:color w:val="000000"/>
        </w:rPr>
        <w:t xml:space="preserve"> </w:t>
      </w:r>
    </w:p>
    <w:p w:rsidR="00CF1ECB" w:rsidRDefault="00CF1ECB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Podpis jest zamieszczany w warstwie graficznej dowodu osobistego każdej osoby, która ukończyła 12 rok życia. Podpisu nie będzie w dowodzie osoby, która nie może złożyć podpisu.</w:t>
      </w:r>
    </w:p>
    <w:p w:rsidR="00484F3E" w:rsidRPr="00AC6A02" w:rsidRDefault="00AE72EC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t xml:space="preserve">Odstąpiono </w:t>
      </w:r>
      <w:r w:rsidR="00484F3E" w:rsidRPr="00AC6A02">
        <w:rPr>
          <w:rFonts w:ascii="Calibri" w:hAnsi="Calibri"/>
          <w:color w:val="000000"/>
        </w:rPr>
        <w:t>od papierowego wniosku o wydanie dowodu osobistego na rzecz wniosku</w:t>
      </w:r>
      <w:r w:rsidR="00202160">
        <w:rPr>
          <w:rFonts w:ascii="Calibri" w:hAnsi="Calibri"/>
          <w:color w:val="000000"/>
        </w:rPr>
        <w:t xml:space="preserve"> </w:t>
      </w:r>
      <w:r w:rsidR="00484F3E" w:rsidRPr="00AC6A02">
        <w:rPr>
          <w:rFonts w:ascii="Calibri" w:hAnsi="Calibri"/>
          <w:color w:val="000000"/>
        </w:rPr>
        <w:t>składanego na piśmie utrwalonym w postaci elektronicznej i podpisywanego przez ob</w:t>
      </w:r>
      <w:r w:rsidR="0095232C">
        <w:rPr>
          <w:rFonts w:ascii="Calibri" w:hAnsi="Calibri"/>
          <w:color w:val="000000"/>
        </w:rPr>
        <w:t xml:space="preserve">ywatela za pomocą </w:t>
      </w:r>
      <w:proofErr w:type="spellStart"/>
      <w:r w:rsidR="0095232C">
        <w:rPr>
          <w:rFonts w:ascii="Calibri" w:hAnsi="Calibri"/>
          <w:color w:val="000000"/>
        </w:rPr>
        <w:t>signature</w:t>
      </w:r>
      <w:proofErr w:type="spellEnd"/>
      <w:r w:rsidR="0095232C">
        <w:rPr>
          <w:rFonts w:ascii="Calibri" w:hAnsi="Calibri"/>
          <w:color w:val="000000"/>
        </w:rPr>
        <w:t xml:space="preserve"> pad.</w:t>
      </w:r>
    </w:p>
    <w:p w:rsidR="00731401" w:rsidRPr="00AC6A02" w:rsidRDefault="00731401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t>O</w:t>
      </w:r>
      <w:r w:rsidR="00484F3E" w:rsidRPr="00AC6A02">
        <w:rPr>
          <w:rFonts w:ascii="Calibri" w:hAnsi="Calibri"/>
          <w:color w:val="000000"/>
        </w:rPr>
        <w:t>bywatele mają m</w:t>
      </w:r>
      <w:r w:rsidR="00AE72EC" w:rsidRPr="00AC6A02">
        <w:rPr>
          <w:rFonts w:ascii="Calibri" w:hAnsi="Calibri"/>
          <w:color w:val="000000"/>
        </w:rPr>
        <w:t>ożliwość</w:t>
      </w:r>
      <w:r w:rsidR="00484F3E" w:rsidRPr="00AC6A02">
        <w:rPr>
          <w:rFonts w:ascii="Calibri" w:hAnsi="Calibri"/>
          <w:color w:val="000000"/>
        </w:rPr>
        <w:t xml:space="preserve"> złożenia wniosku o wydanie dowodu osobistego, niezawierającego odwzorowania własnoręcznego podpisu oraz odcisków palców, przy użyciu usługi elektronicznej udostępnionej przez ministra wł</w:t>
      </w:r>
      <w:r w:rsidR="00AC6A02">
        <w:rPr>
          <w:rFonts w:ascii="Calibri" w:hAnsi="Calibri"/>
          <w:color w:val="000000"/>
        </w:rPr>
        <w:t xml:space="preserve">aściwego do spraw informatyzacji. </w:t>
      </w:r>
      <w:r w:rsidRPr="00AC6A02">
        <w:rPr>
          <w:rFonts w:ascii="Calibri" w:hAnsi="Calibri"/>
          <w:color w:val="000000"/>
        </w:rPr>
        <w:t xml:space="preserve">Osoba ubiegająca się </w:t>
      </w:r>
      <w:r w:rsidR="00123836">
        <w:rPr>
          <w:rFonts w:ascii="Calibri" w:hAnsi="Calibri"/>
          <w:color w:val="000000"/>
        </w:rPr>
        <w:br/>
      </w:r>
      <w:r w:rsidRPr="00AC6A02">
        <w:rPr>
          <w:rFonts w:ascii="Calibri" w:hAnsi="Calibri"/>
          <w:color w:val="000000"/>
        </w:rPr>
        <w:t xml:space="preserve">o wydanie dowodu osobistego jest obowiązana w terminie 30 dni od dnia złożenia wniosku przy użyciu usługi elektronicznej, zgłosić się do organu gminy, w której złożyła wniosek, w celu złożenia i odwzorowania podpisu własnoręcznego za pomocą </w:t>
      </w:r>
      <w:proofErr w:type="spellStart"/>
      <w:r w:rsidRPr="00AC6A02">
        <w:rPr>
          <w:rFonts w:ascii="Calibri" w:hAnsi="Calibri"/>
          <w:color w:val="000000"/>
        </w:rPr>
        <w:t>signature</w:t>
      </w:r>
      <w:proofErr w:type="spellEnd"/>
      <w:r w:rsidRPr="00AC6A02">
        <w:rPr>
          <w:rFonts w:ascii="Calibri" w:hAnsi="Calibri"/>
          <w:color w:val="000000"/>
        </w:rPr>
        <w:t xml:space="preserve"> pad (z wyłączeniem wniosku o wydanie dowodu osobistego dla osoby do 12. roku życia</w:t>
      </w:r>
      <w:r w:rsidR="00A73F87">
        <w:rPr>
          <w:rFonts w:ascii="Calibri" w:hAnsi="Calibri"/>
          <w:color w:val="000000"/>
        </w:rPr>
        <w:t>.</w:t>
      </w:r>
      <w:r w:rsidRPr="00AC6A02">
        <w:rPr>
          <w:rFonts w:ascii="Calibri" w:hAnsi="Calibri"/>
          <w:color w:val="000000"/>
        </w:rPr>
        <w:t>)</w:t>
      </w:r>
    </w:p>
    <w:p w:rsidR="00484F3E" w:rsidRPr="00AC6A02" w:rsidRDefault="00731401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lastRenderedPageBreak/>
        <w:t xml:space="preserve">W przypadku wniosku o wydanie dowodu osobistego dla osoby nieposiadającej zdolności do czynności prawnych lub posiadającej ograniczoną zdolność do czynności prawnych wraz z osobą ubiegającą się o wydanie dowodu osobistego jest obowiązany zgłosić się wnioskodawca i złożyć podpis przy użyciu </w:t>
      </w:r>
      <w:proofErr w:type="spellStart"/>
      <w:r w:rsidRPr="00AC6A02">
        <w:rPr>
          <w:rFonts w:ascii="Calibri" w:hAnsi="Calibri"/>
          <w:color w:val="000000"/>
        </w:rPr>
        <w:t>sygnature</w:t>
      </w:r>
      <w:proofErr w:type="spellEnd"/>
      <w:r w:rsidRPr="00AC6A02">
        <w:rPr>
          <w:rFonts w:ascii="Calibri" w:hAnsi="Calibri"/>
          <w:color w:val="000000"/>
        </w:rPr>
        <w:t xml:space="preserve"> pad. Po bezskutecznym upływie terminu 30 dni od złożenia wniosku elektronicznie, wniosek pozostawia się bez rozpoznania.</w:t>
      </w:r>
    </w:p>
    <w:p w:rsidR="00484F3E" w:rsidRPr="00AC6A02" w:rsidRDefault="00DF2AC3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AC6A02">
        <w:rPr>
          <w:rFonts w:ascii="Calibri" w:hAnsi="Calibri"/>
          <w:color w:val="000000"/>
        </w:rPr>
        <w:t>Zmi</w:t>
      </w:r>
      <w:r w:rsidR="00A73F87">
        <w:rPr>
          <w:rFonts w:ascii="Calibri" w:hAnsi="Calibri"/>
          <w:color w:val="000000"/>
        </w:rPr>
        <w:t>a</w:t>
      </w:r>
      <w:r w:rsidRPr="00AC6A02">
        <w:rPr>
          <w:rFonts w:ascii="Calibri" w:hAnsi="Calibri"/>
          <w:color w:val="000000"/>
        </w:rPr>
        <w:t xml:space="preserve">nie uległ </w:t>
      </w:r>
      <w:r w:rsidR="00484F3E" w:rsidRPr="00AC6A02">
        <w:rPr>
          <w:rFonts w:ascii="Calibri" w:hAnsi="Calibri"/>
          <w:color w:val="000000"/>
        </w:rPr>
        <w:t>spos</w:t>
      </w:r>
      <w:r w:rsidRPr="00AC6A02">
        <w:rPr>
          <w:rFonts w:ascii="Calibri" w:hAnsi="Calibri"/>
          <w:color w:val="000000"/>
        </w:rPr>
        <w:t>ób</w:t>
      </w:r>
      <w:r w:rsidR="00484F3E" w:rsidRPr="00AC6A02">
        <w:rPr>
          <w:rFonts w:ascii="Calibri" w:hAnsi="Calibri"/>
          <w:color w:val="000000"/>
        </w:rPr>
        <w:t xml:space="preserve"> odbioru dowodu osobistego poprzez odejście od formularza odbioru dowodu osobistego utrwalonego na nośniku papierowym na rzecz formularza podpisywanego za pomocą </w:t>
      </w:r>
      <w:proofErr w:type="spellStart"/>
      <w:r w:rsidR="00484F3E" w:rsidRPr="00AC6A02">
        <w:rPr>
          <w:rFonts w:ascii="Calibri" w:hAnsi="Calibri"/>
          <w:color w:val="000000"/>
        </w:rPr>
        <w:t>signature</w:t>
      </w:r>
      <w:proofErr w:type="spellEnd"/>
      <w:r w:rsidR="00484F3E" w:rsidRPr="00AC6A02">
        <w:rPr>
          <w:rFonts w:ascii="Calibri" w:hAnsi="Calibri"/>
          <w:color w:val="000000"/>
        </w:rPr>
        <w:t xml:space="preserve"> pad.</w:t>
      </w:r>
    </w:p>
    <w:p w:rsidR="000E3684" w:rsidRDefault="00DF7166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dla dziecka w wiek</w:t>
      </w:r>
      <w:r w:rsidR="00DB5434" w:rsidRPr="0023778C">
        <w:rPr>
          <w:rFonts w:ascii="Calibri" w:hAnsi="Calibri"/>
          <w:color w:val="000000"/>
        </w:rPr>
        <w:t xml:space="preserve">u poniżej lat 13 </w:t>
      </w:r>
      <w:r w:rsidR="006B07F5">
        <w:rPr>
          <w:rFonts w:ascii="Calibri" w:hAnsi="Calibri"/>
          <w:color w:val="000000"/>
        </w:rPr>
        <w:t xml:space="preserve">(osoby nie posiadającej zdolności do czynności prawnych) </w:t>
      </w:r>
      <w:r w:rsidR="00DB5434" w:rsidRPr="0023778C">
        <w:rPr>
          <w:rFonts w:ascii="Calibri" w:hAnsi="Calibri"/>
          <w:color w:val="000000"/>
        </w:rPr>
        <w:t>odbiera rodzic</w:t>
      </w:r>
      <w:r w:rsidR="003A6EEE">
        <w:rPr>
          <w:rFonts w:ascii="Calibri" w:hAnsi="Calibri"/>
          <w:color w:val="000000"/>
        </w:rPr>
        <w:t xml:space="preserve"> albo opiekun</w:t>
      </w:r>
      <w:r w:rsidR="00DB5434" w:rsidRPr="0023778C">
        <w:rPr>
          <w:rFonts w:ascii="Calibri" w:hAnsi="Calibri"/>
          <w:color w:val="000000"/>
        </w:rPr>
        <w:t>.</w:t>
      </w:r>
      <w:r w:rsidRPr="0023778C">
        <w:rPr>
          <w:rFonts w:ascii="Calibri" w:hAnsi="Calibri"/>
          <w:color w:val="000000"/>
        </w:rPr>
        <w:t xml:space="preserve"> Dowód osobisty dla dziecka w wieku od </w:t>
      </w:r>
      <w:r w:rsidR="006B07F5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 xml:space="preserve">13 </w:t>
      </w:r>
      <w:r w:rsidR="006B07F5">
        <w:rPr>
          <w:rFonts w:ascii="Calibri" w:hAnsi="Calibri"/>
          <w:color w:val="000000"/>
        </w:rPr>
        <w:t xml:space="preserve">lat </w:t>
      </w:r>
      <w:r w:rsidRPr="0023778C">
        <w:rPr>
          <w:rFonts w:ascii="Calibri" w:hAnsi="Calibri"/>
          <w:color w:val="000000"/>
        </w:rPr>
        <w:t xml:space="preserve">do 18 lat </w:t>
      </w:r>
      <w:r w:rsidR="006B07F5">
        <w:rPr>
          <w:rFonts w:ascii="Calibri" w:hAnsi="Calibri"/>
          <w:color w:val="000000"/>
        </w:rPr>
        <w:t xml:space="preserve">(osoby posiadającej ograniczoną zdolność do czynności prawnych) </w:t>
      </w:r>
      <w:r w:rsidRPr="0023778C">
        <w:rPr>
          <w:rFonts w:ascii="Calibri" w:hAnsi="Calibri"/>
          <w:color w:val="000000"/>
        </w:rPr>
        <w:t>odbiera samodzielnie dziecko</w:t>
      </w:r>
      <w:r w:rsidR="003A6EEE">
        <w:rPr>
          <w:rFonts w:ascii="Calibri" w:hAnsi="Calibri"/>
          <w:color w:val="000000"/>
        </w:rPr>
        <w:t xml:space="preserve"> (osoba ubiegająca się o wydanie dowodu osobistego), </w:t>
      </w:r>
      <w:r w:rsidRPr="0023778C">
        <w:rPr>
          <w:rFonts w:ascii="Calibri" w:hAnsi="Calibri"/>
          <w:color w:val="000000"/>
        </w:rPr>
        <w:t>rodzic</w:t>
      </w:r>
      <w:r w:rsidR="003A6EEE">
        <w:rPr>
          <w:rFonts w:ascii="Calibri" w:hAnsi="Calibri"/>
          <w:color w:val="000000"/>
        </w:rPr>
        <w:t xml:space="preserve"> albo kurator</w:t>
      </w:r>
      <w:r w:rsidR="00DB5434" w:rsidRPr="0023778C">
        <w:rPr>
          <w:rFonts w:ascii="Calibri" w:hAnsi="Calibri"/>
          <w:color w:val="000000"/>
        </w:rPr>
        <w:t xml:space="preserve">. </w:t>
      </w:r>
    </w:p>
    <w:p w:rsidR="00DB5434" w:rsidRPr="0023778C" w:rsidRDefault="00DF7166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dla osoby całkowicie ubezwłasnowolnionej odbiera opiekun, który złożył wniosek.</w:t>
      </w:r>
      <w:r w:rsidR="000E3684">
        <w:rPr>
          <w:rFonts w:ascii="Calibri" w:hAnsi="Calibri"/>
          <w:color w:val="000000"/>
        </w:rPr>
        <w:t xml:space="preserve"> </w:t>
      </w:r>
      <w:r w:rsidRPr="0023778C">
        <w:rPr>
          <w:rFonts w:ascii="Calibri" w:hAnsi="Calibri"/>
          <w:color w:val="000000"/>
        </w:rPr>
        <w:t>Dowód osobisty dla osoby częściowo ubezwłasnowolnionej odbiera samodzielnie osoba częściowo ubezwłasnowolniona lub kurator.</w:t>
      </w:r>
      <w:r w:rsidR="00DB5434" w:rsidRPr="0023778C">
        <w:rPr>
          <w:rFonts w:ascii="Calibri" w:hAnsi="Calibri"/>
          <w:color w:val="000000"/>
        </w:rPr>
        <w:t xml:space="preserve"> </w:t>
      </w:r>
    </w:p>
    <w:p w:rsidR="00CC2730" w:rsidRPr="0023778C" w:rsidRDefault="001D1D3F" w:rsidP="007D0339">
      <w:pPr>
        <w:spacing w:before="120" w:line="269" w:lineRule="auto"/>
        <w:ind w:hanging="1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Jeśli wniosek złożono</w:t>
      </w:r>
      <w:r w:rsidR="00DF7166" w:rsidRPr="0023778C">
        <w:rPr>
          <w:rFonts w:ascii="Calibri" w:hAnsi="Calibri"/>
          <w:color w:val="000000"/>
        </w:rPr>
        <w:t xml:space="preserve"> w urzędzie, ale nie moż</w:t>
      </w:r>
      <w:r w:rsidRPr="0023778C">
        <w:rPr>
          <w:rFonts w:ascii="Calibri" w:hAnsi="Calibri"/>
          <w:color w:val="000000"/>
        </w:rPr>
        <w:t>na</w:t>
      </w:r>
      <w:r w:rsidR="00DF7166" w:rsidRPr="0023778C">
        <w:rPr>
          <w:rFonts w:ascii="Calibri" w:hAnsi="Calibri"/>
          <w:color w:val="000000"/>
        </w:rPr>
        <w:t xml:space="preserve"> osobiście go odebrać z powodu choroby, niepełnosprawności lub innej niedającej się pokonać przeszkody, która powstała po dniu złożenia wniosku (należy potwierdzić te okoliczności</w:t>
      </w:r>
      <w:r w:rsidR="001E4C42">
        <w:rPr>
          <w:rFonts w:ascii="Calibri" w:hAnsi="Calibri"/>
          <w:color w:val="000000"/>
        </w:rPr>
        <w:t xml:space="preserve"> i powiadomić organ gminy</w:t>
      </w:r>
      <w:r w:rsidR="00DF7166" w:rsidRPr="0023778C">
        <w:rPr>
          <w:rFonts w:ascii="Calibri" w:hAnsi="Calibri"/>
          <w:color w:val="000000"/>
        </w:rPr>
        <w:t xml:space="preserve">) to dowód osobisty może odebrać pełnomocnik posiadający upoważnienie szczególne do odbioru </w:t>
      </w:r>
      <w:r w:rsidR="00123836">
        <w:rPr>
          <w:rFonts w:ascii="Calibri" w:hAnsi="Calibri"/>
          <w:color w:val="000000"/>
        </w:rPr>
        <w:br/>
      </w:r>
      <w:r w:rsidR="00DF7166" w:rsidRPr="0023778C">
        <w:rPr>
          <w:rFonts w:ascii="Calibri" w:hAnsi="Calibri"/>
          <w:color w:val="000000"/>
        </w:rPr>
        <w:t>(</w:t>
      </w:r>
      <w:r w:rsidR="001819E6">
        <w:rPr>
          <w:rFonts w:ascii="Calibri" w:hAnsi="Calibri"/>
          <w:color w:val="000000"/>
        </w:rPr>
        <w:t>w złożonym</w:t>
      </w:r>
      <w:r w:rsidR="00B165A9">
        <w:rPr>
          <w:rFonts w:ascii="Calibri" w:hAnsi="Calibri"/>
          <w:color w:val="000000"/>
        </w:rPr>
        <w:t xml:space="preserve"> w organie </w:t>
      </w:r>
      <w:r w:rsidR="00DF7166" w:rsidRPr="0023778C">
        <w:rPr>
          <w:rFonts w:ascii="Calibri" w:hAnsi="Calibri"/>
          <w:color w:val="000000"/>
        </w:rPr>
        <w:t>upoważnieniu musi być napisane konkretnie, że osoba upoważnia do odbioru dowodu osobistego).</w:t>
      </w:r>
      <w:r w:rsidRPr="0023778C">
        <w:rPr>
          <w:rFonts w:ascii="Calibri" w:hAnsi="Calibri"/>
          <w:color w:val="000000"/>
        </w:rPr>
        <w:t xml:space="preserve"> </w:t>
      </w:r>
    </w:p>
    <w:p w:rsidR="00CC2730" w:rsidRPr="0023778C" w:rsidRDefault="00CC2730" w:rsidP="007D0339">
      <w:pPr>
        <w:spacing w:before="120" w:after="120" w:line="269" w:lineRule="auto"/>
        <w:ind w:hanging="1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posiada warstwę graficzną i warstwę elektroniczną.</w:t>
      </w:r>
    </w:p>
    <w:p w:rsidR="00CC2730" w:rsidRPr="0023778C" w:rsidRDefault="00CC2730" w:rsidP="007D0339">
      <w:pPr>
        <w:spacing w:before="120" w:after="120" w:line="269" w:lineRule="auto"/>
        <w:ind w:hanging="1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Dowód osobisty umożliwia jego posiadaczowi:</w:t>
      </w:r>
    </w:p>
    <w:p w:rsidR="00CC2730" w:rsidRPr="0023778C" w:rsidRDefault="00CC2730" w:rsidP="007D0339">
      <w:pPr>
        <w:numPr>
          <w:ilvl w:val="0"/>
          <w:numId w:val="27"/>
        </w:numPr>
        <w:spacing w:line="269" w:lineRule="auto"/>
        <w:ind w:hanging="357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uwierzytelnianie w usługach online za pomocą profilu osobistego; </w:t>
      </w:r>
    </w:p>
    <w:p w:rsidR="00CC2730" w:rsidRPr="0023778C" w:rsidRDefault="00CC2730" w:rsidP="007D0339">
      <w:pPr>
        <w:numPr>
          <w:ilvl w:val="0"/>
          <w:numId w:val="27"/>
        </w:numPr>
        <w:spacing w:line="269" w:lineRule="auto"/>
        <w:ind w:hanging="357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składanie podpisu osobistego; </w:t>
      </w:r>
    </w:p>
    <w:p w:rsidR="00CC2730" w:rsidRPr="0023778C" w:rsidRDefault="00CC2730" w:rsidP="007D0339">
      <w:pPr>
        <w:numPr>
          <w:ilvl w:val="0"/>
          <w:numId w:val="27"/>
        </w:numPr>
        <w:spacing w:line="269" w:lineRule="auto"/>
        <w:ind w:hanging="357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potwierdzanie obecności w określonym czasie i miejscu.</w:t>
      </w:r>
    </w:p>
    <w:p w:rsidR="00CC2730" w:rsidRPr="0023778C" w:rsidRDefault="00CC2730" w:rsidP="007D0339">
      <w:pPr>
        <w:spacing w:before="120" w:after="120" w:line="269" w:lineRule="auto"/>
        <w:ind w:hanging="1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Certyfikaty zamieszczone w warstwie elektronicznej dowodu osobistego:</w:t>
      </w:r>
    </w:p>
    <w:p w:rsidR="0023778C" w:rsidRPr="0023778C" w:rsidRDefault="00CC2730" w:rsidP="007D0339">
      <w:pPr>
        <w:numPr>
          <w:ilvl w:val="0"/>
          <w:numId w:val="29"/>
        </w:numPr>
        <w:spacing w:line="269" w:lineRule="auto"/>
        <w:ind w:left="425" w:hanging="42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Certyfikat identyfikacji i uwierzytelnienia zamieszcza się w warstwie elektronicznej dowodu osobistego osoby, która posiada pełną albo ograniczoną </w:t>
      </w:r>
      <w:r w:rsidR="001E4C42">
        <w:rPr>
          <w:rFonts w:ascii="Calibri" w:hAnsi="Calibri"/>
          <w:color w:val="000000"/>
        </w:rPr>
        <w:t>zdolność do czynności prawnych;</w:t>
      </w:r>
    </w:p>
    <w:p w:rsidR="00653BEB" w:rsidRPr="0023778C" w:rsidRDefault="00CC2730" w:rsidP="007D0339">
      <w:pPr>
        <w:numPr>
          <w:ilvl w:val="0"/>
          <w:numId w:val="29"/>
        </w:numPr>
        <w:spacing w:line="269" w:lineRule="auto"/>
        <w:ind w:left="425" w:hanging="42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Certyfikat podpisu osobistego zamieszcza się w warstwie elektronicznej dowodu osobistego osoby, która posiada pełną zdolność do czynności prawnych i przy składaniu wniosku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 xml:space="preserve">o wydanie dowodu osobistego wyraziła zgodę na zamieszczenie tego certyfikatu, albo -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w przypadku osoby małoletniej, która ukończyła 13. rok życia - zgodę t</w:t>
      </w:r>
      <w:r w:rsidR="00E94D65">
        <w:rPr>
          <w:rFonts w:ascii="Calibri" w:hAnsi="Calibri"/>
          <w:color w:val="000000"/>
        </w:rPr>
        <w:t>ą</w:t>
      </w:r>
      <w:r w:rsidRPr="0023778C">
        <w:rPr>
          <w:rFonts w:ascii="Calibri" w:hAnsi="Calibri"/>
          <w:color w:val="000000"/>
        </w:rPr>
        <w:t xml:space="preserve"> wyraził rodzic, opiekun lub k</w:t>
      </w:r>
      <w:r w:rsidR="00C80691">
        <w:rPr>
          <w:rFonts w:ascii="Calibri" w:hAnsi="Calibri"/>
          <w:color w:val="000000"/>
        </w:rPr>
        <w:t xml:space="preserve">urator tej osoby, albo – </w:t>
      </w:r>
      <w:r w:rsidR="00E825DB">
        <w:rPr>
          <w:rFonts w:ascii="Calibri" w:hAnsi="Calibri"/>
          <w:color w:val="000000"/>
        </w:rPr>
        <w:t xml:space="preserve">zgodę tą wyraziła osoba </w:t>
      </w:r>
      <w:r w:rsidR="00180EC1" w:rsidRPr="00C80691">
        <w:rPr>
          <w:rFonts w:ascii="Calibri" w:hAnsi="Calibri"/>
          <w:color w:val="000000"/>
        </w:rPr>
        <w:t>obowiązana do posiadania dowodu osobistego</w:t>
      </w:r>
      <w:r w:rsidR="00057751">
        <w:rPr>
          <w:rFonts w:ascii="Calibri" w:hAnsi="Calibri"/>
          <w:color w:val="000000"/>
        </w:rPr>
        <w:t>,</w:t>
      </w:r>
      <w:r w:rsidR="00180EC1" w:rsidRPr="00C80691">
        <w:rPr>
          <w:rFonts w:ascii="Calibri" w:hAnsi="Calibri"/>
          <w:color w:val="000000"/>
        </w:rPr>
        <w:t xml:space="preserve"> </w:t>
      </w:r>
      <w:r w:rsidR="00180EC1">
        <w:rPr>
          <w:rFonts w:ascii="Calibri" w:hAnsi="Calibri"/>
          <w:color w:val="000000"/>
        </w:rPr>
        <w:t>która składa wniosek n</w:t>
      </w:r>
      <w:r w:rsidR="00180EC1" w:rsidRPr="00C80691">
        <w:rPr>
          <w:rFonts w:ascii="Calibri" w:hAnsi="Calibri"/>
          <w:color w:val="000000"/>
        </w:rPr>
        <w:t>ie wcześniej ni</w:t>
      </w:r>
      <w:r w:rsidR="00180EC1">
        <w:rPr>
          <w:rFonts w:ascii="Calibri" w:hAnsi="Calibri"/>
          <w:color w:val="000000"/>
        </w:rPr>
        <w:t xml:space="preserve">ż 30 dni przed datą 18 urodzin, albo </w:t>
      </w:r>
      <w:r w:rsidR="00E825DB">
        <w:rPr>
          <w:rFonts w:ascii="Calibri" w:hAnsi="Calibri"/>
          <w:color w:val="000000"/>
        </w:rPr>
        <w:t xml:space="preserve">– osoba </w:t>
      </w:r>
      <w:r w:rsidR="00180EC1" w:rsidRPr="00180EC1">
        <w:rPr>
          <w:rFonts w:ascii="Calibri" w:hAnsi="Calibri"/>
          <w:color w:val="000000"/>
        </w:rPr>
        <w:t>ukończyła 13. rok życia, jeżeli osoba ta przed upływem ważności dowodu osobistego wydawanego na okres 12 miesięcy osiągnie pełną zdolność do czynności prawnych i przy składaniu wniosku o wydanie dowodu osobistego zgodę na zamieszczenie tego certyfikatu wyraził rodzic, opiekun lub kurator tej osoby</w:t>
      </w:r>
      <w:r w:rsidR="00126F44">
        <w:rPr>
          <w:rFonts w:ascii="Calibri" w:hAnsi="Calibri"/>
          <w:color w:val="000000"/>
        </w:rPr>
        <w:t>;</w:t>
      </w:r>
    </w:p>
    <w:p w:rsidR="00653BEB" w:rsidRPr="0023778C" w:rsidRDefault="00CC2730" w:rsidP="007D0339">
      <w:pPr>
        <w:numPr>
          <w:ilvl w:val="0"/>
          <w:numId w:val="29"/>
        </w:numPr>
        <w:spacing w:line="269" w:lineRule="auto"/>
        <w:ind w:left="425" w:hanging="42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Certyfikat potwierdzenia obecności zamieszcza się w warstwie elektronicznej każdego dowodu osobistego bez względu na</w:t>
      </w:r>
      <w:r w:rsidR="001E4C42">
        <w:rPr>
          <w:rFonts w:ascii="Calibri" w:hAnsi="Calibri"/>
          <w:color w:val="000000"/>
        </w:rPr>
        <w:t xml:space="preserve"> zdolność do czynności prawnych;</w:t>
      </w:r>
    </w:p>
    <w:p w:rsidR="00CC2730" w:rsidRPr="0023778C" w:rsidRDefault="00CC2730" w:rsidP="007D0339">
      <w:pPr>
        <w:numPr>
          <w:ilvl w:val="0"/>
          <w:numId w:val="29"/>
        </w:numPr>
        <w:spacing w:line="269" w:lineRule="auto"/>
        <w:ind w:left="425" w:hanging="425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lastRenderedPageBreak/>
        <w:t xml:space="preserve">Zamieszczenie w dowodzie osobistym kwalifikowanego certyfikatu podpisu elektronicznego wraz z danymi do składania tego podpisu oraz korzystanie z tego podpisu odbywa się na podstawie umowy posiadacza dowodu osobistego oraz dostawcy usługi zaufania.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 xml:space="preserve">W przypadku unieważnienia dowodu osobistego skutkującego niemożnością korzystania </w:t>
      </w:r>
      <w:r w:rsidR="00202160">
        <w:rPr>
          <w:rFonts w:ascii="Calibri" w:hAnsi="Calibri"/>
          <w:color w:val="000000"/>
        </w:rPr>
        <w:br/>
      </w:r>
      <w:r w:rsidRPr="0023778C">
        <w:rPr>
          <w:rFonts w:ascii="Calibri" w:hAnsi="Calibri"/>
          <w:color w:val="000000"/>
        </w:rPr>
        <w:t>z tego certyfikatu Skarb Państwa nie ponosi kosztów związanych z zakupem nowego kwalifikowanego certyfikatu podpisu elektronicznego.</w:t>
      </w:r>
    </w:p>
    <w:p w:rsidR="007D7B96" w:rsidRDefault="00CC2730" w:rsidP="007D0339">
      <w:pPr>
        <w:shd w:val="clear" w:color="auto" w:fill="FFFFFF"/>
        <w:spacing w:before="240" w:line="269" w:lineRule="auto"/>
        <w:ind w:right="-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>Kurator lub opiekun posiadacza dowodu osobistego powiadamia niezwłocznie organ dowolnej gminy o ubezwłasnowolnieniu całkowitym posiadacza dowodu osobistego, w którego dowodzie osobistym w warstwie elektronicznej został zamieszczony certyfikat</w:t>
      </w:r>
      <w:r w:rsidR="00FC40C5">
        <w:rPr>
          <w:rFonts w:ascii="Calibri" w:hAnsi="Calibri"/>
          <w:color w:val="000000"/>
        </w:rPr>
        <w:t xml:space="preserve"> identyfikacji </w:t>
      </w:r>
      <w:r w:rsidR="00123836">
        <w:rPr>
          <w:rFonts w:ascii="Calibri" w:hAnsi="Calibri"/>
          <w:color w:val="000000"/>
        </w:rPr>
        <w:br/>
      </w:r>
      <w:r w:rsidR="00FC40C5">
        <w:rPr>
          <w:rFonts w:ascii="Calibri" w:hAnsi="Calibri"/>
          <w:color w:val="000000"/>
        </w:rPr>
        <w:t xml:space="preserve">i </w:t>
      </w:r>
      <w:r w:rsidR="00123836">
        <w:rPr>
          <w:rFonts w:ascii="Calibri" w:hAnsi="Calibri"/>
          <w:color w:val="000000"/>
        </w:rPr>
        <w:t>u</w:t>
      </w:r>
      <w:r w:rsidR="00FC40C5">
        <w:rPr>
          <w:rFonts w:ascii="Calibri" w:hAnsi="Calibri"/>
          <w:color w:val="000000"/>
        </w:rPr>
        <w:t xml:space="preserve">wierzytelnienia lub certyfikat </w:t>
      </w:r>
      <w:r w:rsidRPr="0023778C">
        <w:rPr>
          <w:rFonts w:ascii="Calibri" w:hAnsi="Calibri"/>
          <w:color w:val="000000"/>
        </w:rPr>
        <w:t xml:space="preserve">podpisu osobistego, </w:t>
      </w:r>
      <w:r w:rsidR="00FC40C5">
        <w:rPr>
          <w:rFonts w:ascii="Calibri" w:hAnsi="Calibri"/>
          <w:color w:val="000000"/>
        </w:rPr>
        <w:t xml:space="preserve">oraz o </w:t>
      </w:r>
      <w:r w:rsidR="008A08CC">
        <w:rPr>
          <w:rFonts w:ascii="Calibri" w:hAnsi="Calibri"/>
          <w:color w:val="000000"/>
        </w:rPr>
        <w:t>u</w:t>
      </w:r>
      <w:r w:rsidR="00FC40C5">
        <w:rPr>
          <w:rFonts w:ascii="Calibri" w:hAnsi="Calibri"/>
          <w:color w:val="000000"/>
        </w:rPr>
        <w:t xml:space="preserve">bezwłasnowolnieniu częściowym posiadacza dowodu osobistego, w którego dowodzie został zamieszczony certyfikat podpisu osobistego, </w:t>
      </w:r>
      <w:r w:rsidRPr="0023778C">
        <w:rPr>
          <w:rFonts w:ascii="Calibri" w:hAnsi="Calibri"/>
          <w:color w:val="000000"/>
        </w:rPr>
        <w:t>okazując prawomocne orzeczenie sądu w tej sprawie. Unieważnienie dowodu osobistego następuje z dniem uprawomocnienia się orzeczenia sądu o ubezwłasnowolnieniu całkowitym lub częściowym posiadacza dowodu osobistego.</w:t>
      </w:r>
      <w:r w:rsidR="007D7B96">
        <w:rPr>
          <w:rFonts w:ascii="Calibri" w:hAnsi="Calibri"/>
          <w:color w:val="000000"/>
        </w:rPr>
        <w:t xml:space="preserve"> </w:t>
      </w:r>
    </w:p>
    <w:p w:rsidR="008A5FFD" w:rsidRDefault="00FB1871" w:rsidP="007D0339">
      <w:pPr>
        <w:shd w:val="clear" w:color="auto" w:fill="FFFFFF"/>
        <w:spacing w:before="120" w:line="269" w:lineRule="auto"/>
        <w:ind w:right="-1"/>
        <w:rPr>
          <w:rFonts w:ascii="Calibri" w:hAnsi="Calibri"/>
          <w:color w:val="000000"/>
        </w:rPr>
      </w:pPr>
      <w:r w:rsidRPr="0023778C">
        <w:rPr>
          <w:rFonts w:ascii="Calibri" w:hAnsi="Calibri"/>
          <w:color w:val="000000"/>
        </w:rPr>
        <w:t xml:space="preserve">W momencie złożenia wniosku o wydanie dowodu osobistego strona może wyrazić  zgodę na przekazanie do Rejestru Danych Kontaktowych (RDK) imienia, nazwiska, numeru PESEL, numeru telefonu komórkowego, adresu e-mail.  Wpis do RDK jest dobrowolny </w:t>
      </w:r>
      <w:r w:rsidR="001D1D3F" w:rsidRPr="0023778C">
        <w:rPr>
          <w:rFonts w:ascii="Calibri" w:hAnsi="Calibri"/>
          <w:color w:val="000000"/>
        </w:rPr>
        <w:t xml:space="preserve"> </w:t>
      </w:r>
      <w:r w:rsidRPr="0023778C">
        <w:rPr>
          <w:rFonts w:ascii="Calibri" w:hAnsi="Calibri"/>
          <w:color w:val="000000"/>
        </w:rPr>
        <w:t xml:space="preserve">i bezpłatny. Odbywa się ponadto wyłącznie za zgodą osoby, której dane mają zostać wpisane do RDK. Każda osoba pełnoletnia, która posiada numer PESEL, a w związku z tym figuruje w rejestrze PESEL może przekazać swoje dane kontaktowe do RDK.  Może to zrobić samodzielnie, </w:t>
      </w:r>
      <w:bookmarkStart w:id="6" w:name="_GoBack"/>
      <w:bookmarkEnd w:id="6"/>
      <w:r w:rsidRPr="0023778C">
        <w:rPr>
          <w:rFonts w:ascii="Calibri" w:hAnsi="Calibri"/>
          <w:color w:val="000000"/>
        </w:rPr>
        <w:t>w urzędzie miasta lub gminy albo poprzez e-usługi. Osoba uprawniona zdecyduje, które dane kontaktowe przekaże, jak długo będą one przechowywane w RDK, a w razie potrzeby zmieni je lub usunie.</w:t>
      </w:r>
    </w:p>
    <w:p w:rsidR="00041445" w:rsidRDefault="00041445" w:rsidP="008A08CC">
      <w:pPr>
        <w:shd w:val="clear" w:color="auto" w:fill="FFFFFF"/>
        <w:spacing w:before="120" w:line="269" w:lineRule="auto"/>
        <w:ind w:right="147"/>
        <w:rPr>
          <w:rFonts w:ascii="Calibri" w:hAnsi="Calibri"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2C79C8" w:rsidRPr="002C79C8" w:rsidTr="001421FA">
        <w:trPr>
          <w:trHeight w:val="1144"/>
        </w:trPr>
        <w:tc>
          <w:tcPr>
            <w:tcW w:w="1809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Opracował/a – </w:t>
            </w:r>
            <w:r w:rsidRPr="002C79C8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urzędnik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Konsultacja – </w:t>
            </w:r>
            <w:r w:rsidRPr="002C79C8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radca prawny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</w:tcPr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i/>
                <w:sz w:val="30"/>
                <w:szCs w:val="30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2C79C8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Data: ………………..</w:t>
            </w:r>
          </w:p>
          <w:p w:rsidR="002C79C8" w:rsidRPr="002C79C8" w:rsidRDefault="002C79C8" w:rsidP="002C79C8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</w:tr>
    </w:tbl>
    <w:p w:rsidR="00041445" w:rsidRDefault="00041445" w:rsidP="008A08CC">
      <w:pPr>
        <w:shd w:val="clear" w:color="auto" w:fill="FFFFFF"/>
        <w:spacing w:before="120" w:line="269" w:lineRule="auto"/>
        <w:ind w:right="147"/>
        <w:rPr>
          <w:rFonts w:ascii="Calibri" w:hAnsi="Calibri"/>
          <w:color w:val="000000"/>
        </w:rPr>
      </w:pPr>
    </w:p>
    <w:sectPr w:rsidR="00041445" w:rsidSect="00202160">
      <w:pgSz w:w="11906" w:h="16838"/>
      <w:pgMar w:top="851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A7EEC"/>
    <w:multiLevelType w:val="hybridMultilevel"/>
    <w:tmpl w:val="E9CE3D7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1FD13C7D"/>
    <w:multiLevelType w:val="multilevel"/>
    <w:tmpl w:val="74FE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C97135"/>
    <w:multiLevelType w:val="hybridMultilevel"/>
    <w:tmpl w:val="9FD64C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7E7354"/>
    <w:multiLevelType w:val="multilevel"/>
    <w:tmpl w:val="6AD8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331BA1"/>
    <w:multiLevelType w:val="multilevel"/>
    <w:tmpl w:val="25D84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467F4"/>
    <w:multiLevelType w:val="multilevel"/>
    <w:tmpl w:val="B054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5C7156"/>
    <w:multiLevelType w:val="hybridMultilevel"/>
    <w:tmpl w:val="9B8264B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699B326E"/>
    <w:multiLevelType w:val="hybridMultilevel"/>
    <w:tmpl w:val="AACE1ABA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736E6"/>
    <w:multiLevelType w:val="multilevel"/>
    <w:tmpl w:val="9A3E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B37447"/>
    <w:multiLevelType w:val="hybridMultilevel"/>
    <w:tmpl w:val="B8727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26"/>
  </w:num>
  <w:num w:numId="16">
    <w:abstractNumId w:val="30"/>
  </w:num>
  <w:num w:numId="17">
    <w:abstractNumId w:val="19"/>
  </w:num>
  <w:num w:numId="18">
    <w:abstractNumId w:val="22"/>
  </w:num>
  <w:num w:numId="19">
    <w:abstractNumId w:val="28"/>
  </w:num>
  <w:num w:numId="20">
    <w:abstractNumId w:val="29"/>
  </w:num>
  <w:num w:numId="21">
    <w:abstractNumId w:val="13"/>
  </w:num>
  <w:num w:numId="22">
    <w:abstractNumId w:val="15"/>
  </w:num>
  <w:num w:numId="23">
    <w:abstractNumId w:val="27"/>
  </w:num>
  <w:num w:numId="24">
    <w:abstractNumId w:val="21"/>
  </w:num>
  <w:num w:numId="25">
    <w:abstractNumId w:val="17"/>
  </w:num>
  <w:num w:numId="26">
    <w:abstractNumId w:val="18"/>
  </w:num>
  <w:num w:numId="27">
    <w:abstractNumId w:val="16"/>
  </w:num>
  <w:num w:numId="28">
    <w:abstractNumId w:val="24"/>
  </w:num>
  <w:num w:numId="29">
    <w:abstractNumId w:val="25"/>
  </w:num>
  <w:num w:numId="30">
    <w:abstractNumId w:val="2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01D3D"/>
    <w:rsid w:val="00005865"/>
    <w:rsid w:val="00041445"/>
    <w:rsid w:val="0004333B"/>
    <w:rsid w:val="00050EE2"/>
    <w:rsid w:val="00057751"/>
    <w:rsid w:val="00070B73"/>
    <w:rsid w:val="00082521"/>
    <w:rsid w:val="000C5F33"/>
    <w:rsid w:val="000D2E44"/>
    <w:rsid w:val="000E1279"/>
    <w:rsid w:val="000E3684"/>
    <w:rsid w:val="00121D2A"/>
    <w:rsid w:val="00123836"/>
    <w:rsid w:val="00124B36"/>
    <w:rsid w:val="00126F44"/>
    <w:rsid w:val="0014791D"/>
    <w:rsid w:val="00161B8B"/>
    <w:rsid w:val="00180EC1"/>
    <w:rsid w:val="001819E6"/>
    <w:rsid w:val="001A683D"/>
    <w:rsid w:val="001C313F"/>
    <w:rsid w:val="001D1D3F"/>
    <w:rsid w:val="001E4C42"/>
    <w:rsid w:val="00202160"/>
    <w:rsid w:val="00223058"/>
    <w:rsid w:val="00231566"/>
    <w:rsid w:val="0023778C"/>
    <w:rsid w:val="00276FD2"/>
    <w:rsid w:val="002C5B15"/>
    <w:rsid w:val="002C6691"/>
    <w:rsid w:val="002C79C8"/>
    <w:rsid w:val="002D5C8D"/>
    <w:rsid w:val="002D79CC"/>
    <w:rsid w:val="003079BF"/>
    <w:rsid w:val="00316FE4"/>
    <w:rsid w:val="003464D5"/>
    <w:rsid w:val="0036339D"/>
    <w:rsid w:val="00380DB8"/>
    <w:rsid w:val="003A6EEE"/>
    <w:rsid w:val="003B3A60"/>
    <w:rsid w:val="0042229F"/>
    <w:rsid w:val="00424AD6"/>
    <w:rsid w:val="004325A7"/>
    <w:rsid w:val="00442060"/>
    <w:rsid w:val="00453B5B"/>
    <w:rsid w:val="00454BD6"/>
    <w:rsid w:val="00455F3D"/>
    <w:rsid w:val="00480106"/>
    <w:rsid w:val="0048395B"/>
    <w:rsid w:val="00484F3E"/>
    <w:rsid w:val="004A5D9B"/>
    <w:rsid w:val="004A7036"/>
    <w:rsid w:val="004B3F06"/>
    <w:rsid w:val="004C0CBF"/>
    <w:rsid w:val="00507BD6"/>
    <w:rsid w:val="0054761E"/>
    <w:rsid w:val="005B061B"/>
    <w:rsid w:val="005B11D9"/>
    <w:rsid w:val="005F2A5B"/>
    <w:rsid w:val="005F58BB"/>
    <w:rsid w:val="00602198"/>
    <w:rsid w:val="0060573C"/>
    <w:rsid w:val="00653BEB"/>
    <w:rsid w:val="00696F19"/>
    <w:rsid w:val="006A4D8C"/>
    <w:rsid w:val="006A689D"/>
    <w:rsid w:val="006B07F5"/>
    <w:rsid w:val="00701CC0"/>
    <w:rsid w:val="007046F4"/>
    <w:rsid w:val="00731401"/>
    <w:rsid w:val="007333B0"/>
    <w:rsid w:val="00752F01"/>
    <w:rsid w:val="00776548"/>
    <w:rsid w:val="00796C97"/>
    <w:rsid w:val="007A1395"/>
    <w:rsid w:val="007B0737"/>
    <w:rsid w:val="007C7673"/>
    <w:rsid w:val="007D0339"/>
    <w:rsid w:val="007D0742"/>
    <w:rsid w:val="007D261B"/>
    <w:rsid w:val="007D6B19"/>
    <w:rsid w:val="007D7B96"/>
    <w:rsid w:val="007F47A9"/>
    <w:rsid w:val="008214ED"/>
    <w:rsid w:val="00836AE6"/>
    <w:rsid w:val="00866081"/>
    <w:rsid w:val="0088226B"/>
    <w:rsid w:val="008A08CC"/>
    <w:rsid w:val="008A5FFD"/>
    <w:rsid w:val="008B4250"/>
    <w:rsid w:val="008D4D93"/>
    <w:rsid w:val="008E1A2F"/>
    <w:rsid w:val="008F7844"/>
    <w:rsid w:val="00922E12"/>
    <w:rsid w:val="0092575C"/>
    <w:rsid w:val="00935C6C"/>
    <w:rsid w:val="00937EFB"/>
    <w:rsid w:val="0095232C"/>
    <w:rsid w:val="009A74C5"/>
    <w:rsid w:val="009A7A05"/>
    <w:rsid w:val="009C1622"/>
    <w:rsid w:val="009C38FC"/>
    <w:rsid w:val="009C5155"/>
    <w:rsid w:val="009D2FAC"/>
    <w:rsid w:val="009D3796"/>
    <w:rsid w:val="009D41DB"/>
    <w:rsid w:val="00A00005"/>
    <w:rsid w:val="00A06CA0"/>
    <w:rsid w:val="00A2654B"/>
    <w:rsid w:val="00A2692A"/>
    <w:rsid w:val="00A57D99"/>
    <w:rsid w:val="00A65618"/>
    <w:rsid w:val="00A72F7A"/>
    <w:rsid w:val="00A73F87"/>
    <w:rsid w:val="00AB40D1"/>
    <w:rsid w:val="00AC6A02"/>
    <w:rsid w:val="00AE72EC"/>
    <w:rsid w:val="00B165A9"/>
    <w:rsid w:val="00B327BC"/>
    <w:rsid w:val="00B66069"/>
    <w:rsid w:val="00B77B1D"/>
    <w:rsid w:val="00B8435C"/>
    <w:rsid w:val="00BA2312"/>
    <w:rsid w:val="00BC2A24"/>
    <w:rsid w:val="00C80691"/>
    <w:rsid w:val="00C809A7"/>
    <w:rsid w:val="00C86781"/>
    <w:rsid w:val="00C9683A"/>
    <w:rsid w:val="00CB6790"/>
    <w:rsid w:val="00CC2730"/>
    <w:rsid w:val="00CF1ECB"/>
    <w:rsid w:val="00D165C3"/>
    <w:rsid w:val="00D24801"/>
    <w:rsid w:val="00D5049F"/>
    <w:rsid w:val="00D50DDE"/>
    <w:rsid w:val="00D81743"/>
    <w:rsid w:val="00DB5434"/>
    <w:rsid w:val="00DB5F60"/>
    <w:rsid w:val="00DF2AC3"/>
    <w:rsid w:val="00DF7166"/>
    <w:rsid w:val="00E02207"/>
    <w:rsid w:val="00E44B71"/>
    <w:rsid w:val="00E825DB"/>
    <w:rsid w:val="00E8757C"/>
    <w:rsid w:val="00E92A09"/>
    <w:rsid w:val="00E94D65"/>
    <w:rsid w:val="00ED7778"/>
    <w:rsid w:val="00EE4291"/>
    <w:rsid w:val="00F02500"/>
    <w:rsid w:val="00F06E02"/>
    <w:rsid w:val="00FA590C"/>
    <w:rsid w:val="00FB1871"/>
    <w:rsid w:val="00FC40C5"/>
    <w:rsid w:val="00FD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A89BBEC-1668-42B1-86C8-7B017A9A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E02207"/>
    <w:pPr>
      <w:keepLines/>
      <w:spacing w:before="120" w:line="269" w:lineRule="auto"/>
      <w:jc w:val="center"/>
      <w:outlineLvl w:val="0"/>
    </w:pPr>
    <w:rPr>
      <w:rFonts w:ascii="Calibri" w:eastAsia="Times New Roman" w:hAnsi="Calibri" w:cs="Times New Roman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61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1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F7166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link w:val="Nagwek1"/>
    <w:uiPriority w:val="9"/>
    <w:rsid w:val="00E02207"/>
    <w:rPr>
      <w:rFonts w:ascii="Calibri" w:hAnsi="Calibr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7D261B"/>
    <w:pPr>
      <w:keepLines/>
      <w:spacing w:after="0" w:line="269" w:lineRule="auto"/>
    </w:pPr>
    <w:rPr>
      <w:rFonts w:ascii="Calibri" w:hAnsi="Calibri"/>
      <w:bCs w:val="0"/>
      <w:i w:val="0"/>
      <w:iCs w:val="0"/>
      <w:sz w:val="26"/>
      <w:szCs w:val="26"/>
    </w:rPr>
  </w:style>
  <w:style w:type="character" w:customStyle="1" w:styleId="nagowek2Znak">
    <w:name w:val="nagłowek 2 Znak"/>
    <w:link w:val="nagowek2"/>
    <w:rsid w:val="007D261B"/>
    <w:rPr>
      <w:rFonts w:ascii="Calibri" w:eastAsia="Times New Roman" w:hAnsi="Calibri" w:cs="Times New Roman"/>
      <w:b/>
      <w:sz w:val="26"/>
      <w:szCs w:val="26"/>
      <w:lang w:eastAsia="zh-CN"/>
    </w:rPr>
  </w:style>
  <w:style w:type="character" w:customStyle="1" w:styleId="Nagwek2Znak">
    <w:name w:val="Nagłówek 2 Znak"/>
    <w:link w:val="Nagwek2"/>
    <w:uiPriority w:val="9"/>
    <w:semiHidden/>
    <w:rsid w:val="007D261B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highlight">
    <w:name w:val="highlight"/>
    <w:basedOn w:val="Domylnaczcionkaakapitu"/>
    <w:rsid w:val="00937EFB"/>
  </w:style>
  <w:style w:type="paragraph" w:customStyle="1" w:styleId="USTustnpkodeksu">
    <w:name w:val="UST(§) – ust. (§ np. kodeksu)"/>
    <w:basedOn w:val="Normalny"/>
    <w:uiPriority w:val="12"/>
    <w:qFormat/>
    <w:rsid w:val="00484F3E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9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7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7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6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71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95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24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97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743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4179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9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400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4595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656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927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058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5814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0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1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35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4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7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3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67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68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10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3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52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423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61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3509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8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2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0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3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4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1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42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7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7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66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5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62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974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622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188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4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1502</Words>
  <Characters>9016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10498</CharactersWithSpaces>
  <SharedDoc>false</SharedDoc>
  <HLinks>
    <vt:vector size="6" baseType="variant">
      <vt:variant>
        <vt:i4>5570609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http://www.um.warszawa.pl/sites/default/files/wzor_wniosek_o_wydanie_dowodu_osobistego.pdf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4</cp:revision>
  <cp:lastPrinted>2025-04-24T07:54:00Z</cp:lastPrinted>
  <dcterms:created xsi:type="dcterms:W3CDTF">2025-04-24T10:38:00Z</dcterms:created>
  <dcterms:modified xsi:type="dcterms:W3CDTF">2025-04-24T11:01:00Z</dcterms:modified>
</cp:coreProperties>
</file>