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737" w:rsidRPr="00170642" w:rsidRDefault="005B4737" w:rsidP="00170642">
      <w:pPr>
        <w:pStyle w:val="Nagwek1"/>
      </w:pPr>
      <w:r w:rsidRPr="00170642">
        <w:t>KARTA  INFORMACYJNA</w:t>
      </w:r>
    </w:p>
    <w:p w:rsidR="005B4737" w:rsidRDefault="005B4737" w:rsidP="00170642">
      <w:pPr>
        <w:pStyle w:val="Nagwek1"/>
      </w:pPr>
      <w:r w:rsidRPr="00170642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CC1010" w:rsidRPr="00CC1010" w:rsidTr="00F54031">
        <w:trPr>
          <w:trHeight w:val="2059"/>
        </w:trPr>
        <w:tc>
          <w:tcPr>
            <w:tcW w:w="2552" w:type="dxa"/>
          </w:tcPr>
          <w:p w:rsidR="00CC1010" w:rsidRPr="00CC1010" w:rsidRDefault="00CC1010" w:rsidP="00CC1010">
            <w:pPr>
              <w:pStyle w:val="Nagwek1"/>
            </w:pPr>
          </w:p>
          <w:p w:rsidR="00CC1010" w:rsidRPr="00CC1010" w:rsidRDefault="00CC1010" w:rsidP="00CC1010">
            <w:pPr>
              <w:pStyle w:val="Nagwek1"/>
            </w:pPr>
            <w:r w:rsidRPr="00CC1010"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0" wp14:anchorId="4238FAAA" wp14:editId="1EF53363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1" name="Obraz 1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CC1010" w:rsidRPr="00CC1010" w:rsidRDefault="00CC1010" w:rsidP="00CC1010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C1010">
              <w:rPr>
                <w:rFonts w:ascii="Calibri" w:eastAsia="Calibri" w:hAnsi="Calibri"/>
                <w:sz w:val="22"/>
                <w:szCs w:val="22"/>
              </w:rPr>
              <w:t>Urząd Miejski w Sulejowie</w:t>
            </w:r>
          </w:p>
          <w:p w:rsidR="00CC1010" w:rsidRPr="004B251F" w:rsidRDefault="00CC1010" w:rsidP="00CC1010">
            <w:pPr>
              <w:suppressAutoHyphens w:val="0"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C1010">
              <w:rPr>
                <w:rFonts w:ascii="Calibri" w:eastAsia="Calibri" w:hAnsi="Calibri"/>
                <w:sz w:val="22"/>
                <w:szCs w:val="22"/>
              </w:rPr>
              <w:t>Referat  USC, Spraw Obywatelskich</w:t>
            </w:r>
            <w:r w:rsidRPr="00CC1010">
              <w:rPr>
                <w:rFonts w:ascii="Calibri" w:eastAsia="Calibri" w:hAnsi="Calibri"/>
                <w:sz w:val="22"/>
                <w:szCs w:val="22"/>
              </w:rPr>
              <w:br/>
              <w:t xml:space="preserve">i Obsługi Mieszkańców </w:t>
            </w:r>
            <w:r w:rsidRPr="00CC1010">
              <w:rPr>
                <w:rFonts w:ascii="Calibri" w:eastAsia="Calibri" w:hAnsi="Calibri"/>
                <w:sz w:val="22"/>
                <w:szCs w:val="22"/>
              </w:rPr>
              <w:br/>
            </w:r>
          </w:p>
          <w:p w:rsidR="004B251F" w:rsidRPr="004B251F" w:rsidRDefault="00CC1010" w:rsidP="004B251F">
            <w:pPr>
              <w:pStyle w:val="Nagwek1"/>
              <w:rPr>
                <w:rFonts w:eastAsia="Calibri" w:cs="Times New Roman"/>
                <w:b w:val="0"/>
                <w:sz w:val="20"/>
                <w:szCs w:val="20"/>
              </w:rPr>
            </w:pPr>
            <w:r w:rsidRPr="004B251F">
              <w:rPr>
                <w:rFonts w:eastAsia="Calibri" w:cs="Times New Roman"/>
                <w:b w:val="0"/>
                <w:sz w:val="20"/>
                <w:szCs w:val="20"/>
              </w:rPr>
              <w:t xml:space="preserve">ul. Konecka 42,  97-330 Sulejów,  tel. 44 6102509 </w:t>
            </w:r>
            <w:r w:rsidRPr="004B251F">
              <w:rPr>
                <w:rFonts w:eastAsia="Calibri" w:cs="Times New Roman"/>
                <w:b w:val="0"/>
                <w:sz w:val="20"/>
                <w:szCs w:val="20"/>
              </w:rPr>
              <w:br/>
              <w:t>bom@sulejow.pl</w:t>
            </w:r>
          </w:p>
        </w:tc>
        <w:tc>
          <w:tcPr>
            <w:tcW w:w="1984" w:type="dxa"/>
          </w:tcPr>
          <w:p w:rsidR="00CC1010" w:rsidRPr="00CC1010" w:rsidRDefault="00CC1010" w:rsidP="00493349">
            <w:pPr>
              <w:pStyle w:val="Nagwek1"/>
              <w:spacing w:before="0" w:after="0" w:line="240" w:lineRule="auto"/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</w:pPr>
            <w:r w:rsidRPr="00CC1010"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  <w:t>Symbol procedury</w:t>
            </w:r>
          </w:p>
          <w:p w:rsidR="00CC1010" w:rsidRPr="00CC1010" w:rsidRDefault="00CC1010" w:rsidP="00CC1010">
            <w:pPr>
              <w:pStyle w:val="Nagwek1"/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  <w:t>BOM.XIV</w:t>
            </w:r>
            <w:r w:rsidRPr="00CC1010">
              <w:rPr>
                <w:rFonts w:eastAsia="Calibri" w:cs="Times New Roman"/>
                <w:b w:val="0"/>
                <w:sz w:val="22"/>
                <w:szCs w:val="22"/>
                <w:lang w:eastAsia="en-US"/>
              </w:rPr>
              <w:t>.25</w:t>
            </w:r>
          </w:p>
        </w:tc>
      </w:tr>
      <w:tr w:rsidR="00CC1010" w:rsidRPr="00CC1010" w:rsidTr="00F54031">
        <w:trPr>
          <w:trHeight w:val="951"/>
        </w:trPr>
        <w:tc>
          <w:tcPr>
            <w:tcW w:w="9214" w:type="dxa"/>
            <w:gridSpan w:val="3"/>
          </w:tcPr>
          <w:p w:rsidR="00CC1010" w:rsidRPr="00CC1010" w:rsidRDefault="00CC1010" w:rsidP="00CC1010">
            <w:pPr>
              <w:pStyle w:val="Nagwek1"/>
            </w:pPr>
            <w:r w:rsidRPr="00170642">
              <w:t xml:space="preserve">UDOSTĘPNIENIE DOKUMENTACJI ZWIĄZANEJ </w:t>
            </w:r>
            <w:r w:rsidRPr="00170642">
              <w:br/>
              <w:t>Z DOWODEM OSOBISTYM</w:t>
            </w:r>
          </w:p>
        </w:tc>
      </w:tr>
    </w:tbl>
    <w:p w:rsidR="006946C3" w:rsidRDefault="006946C3" w:rsidP="00F954AA">
      <w:pPr>
        <w:keepNext/>
        <w:keepLines/>
        <w:spacing w:before="120" w:after="120" w:line="269" w:lineRule="auto"/>
        <w:ind w:left="142"/>
        <w:rPr>
          <w:rFonts w:ascii="Calibri" w:hAnsi="Calibri"/>
        </w:rPr>
      </w:pPr>
      <w:r w:rsidRPr="00784354">
        <w:rPr>
          <w:rFonts w:ascii="Calibri" w:hAnsi="Calibri"/>
        </w:rPr>
        <w:t>Podstawa prawna: Ustawa z dnia 6 sierpnia 2010 r. o dowodach osobistych (</w:t>
      </w:r>
      <w:proofErr w:type="spellStart"/>
      <w:r w:rsidRPr="00784354">
        <w:rPr>
          <w:rFonts w:ascii="Calibri" w:hAnsi="Calibri"/>
        </w:rPr>
        <w:t>t</w:t>
      </w:r>
      <w:r w:rsidR="00663DFC">
        <w:rPr>
          <w:rFonts w:ascii="Calibri" w:hAnsi="Calibri"/>
        </w:rPr>
        <w:t>.</w:t>
      </w:r>
      <w:r w:rsidRPr="00784354">
        <w:rPr>
          <w:rFonts w:ascii="Calibri" w:hAnsi="Calibri"/>
        </w:rPr>
        <w:t>j</w:t>
      </w:r>
      <w:proofErr w:type="spellEnd"/>
      <w:r w:rsidRPr="00784354">
        <w:rPr>
          <w:rFonts w:ascii="Calibri" w:hAnsi="Calibri"/>
        </w:rPr>
        <w:t>. Dz.U. z 20</w:t>
      </w:r>
      <w:r w:rsidR="00CC1010">
        <w:rPr>
          <w:rFonts w:ascii="Calibri" w:hAnsi="Calibri"/>
        </w:rPr>
        <w:t>22</w:t>
      </w:r>
      <w:r w:rsidRPr="00784354">
        <w:rPr>
          <w:rFonts w:ascii="Calibri" w:hAnsi="Calibri"/>
        </w:rPr>
        <w:t xml:space="preserve">r. poz. </w:t>
      </w:r>
      <w:r w:rsidR="00CC1010">
        <w:rPr>
          <w:rFonts w:ascii="Calibri" w:hAnsi="Calibri"/>
        </w:rPr>
        <w:t xml:space="preserve">671 </w:t>
      </w:r>
      <w:r w:rsidRPr="00784354">
        <w:rPr>
          <w:rFonts w:ascii="Calibri" w:hAnsi="Calibri"/>
        </w:rPr>
        <w:t>ze zm.), Rozporządzenie Rady Ministrów z dnia 21 listopada 2011 r. w sprawie opłat za udostępnienie danych  z Rejestru Dowodów Osobistych i dokumentacji związ</w:t>
      </w:r>
      <w:r w:rsidR="00CC1010">
        <w:rPr>
          <w:rFonts w:ascii="Calibri" w:hAnsi="Calibri"/>
        </w:rPr>
        <w:t xml:space="preserve">anej </w:t>
      </w:r>
      <w:r w:rsidR="00024D6A">
        <w:rPr>
          <w:rFonts w:ascii="Calibri" w:hAnsi="Calibri"/>
        </w:rPr>
        <w:br/>
      </w:r>
      <w:r w:rsidR="00CC1010">
        <w:rPr>
          <w:rFonts w:ascii="Calibri" w:hAnsi="Calibri"/>
        </w:rPr>
        <w:t>z dowodami osobistymi (</w:t>
      </w:r>
      <w:proofErr w:type="spellStart"/>
      <w:r w:rsidR="00CC1010">
        <w:rPr>
          <w:rFonts w:ascii="Calibri" w:hAnsi="Calibri"/>
        </w:rPr>
        <w:t>t</w:t>
      </w:r>
      <w:r w:rsidR="00663DFC">
        <w:rPr>
          <w:rFonts w:ascii="Calibri" w:hAnsi="Calibri"/>
        </w:rPr>
        <w:t>.</w:t>
      </w:r>
      <w:r w:rsidR="00CC1010">
        <w:rPr>
          <w:rFonts w:ascii="Calibri" w:hAnsi="Calibri"/>
        </w:rPr>
        <w:t>j</w:t>
      </w:r>
      <w:proofErr w:type="spellEnd"/>
      <w:r w:rsidR="00C01843">
        <w:rPr>
          <w:rFonts w:ascii="Calibri" w:hAnsi="Calibri"/>
        </w:rPr>
        <w:t>.</w:t>
      </w:r>
      <w:r w:rsidRPr="00784354">
        <w:rPr>
          <w:rFonts w:ascii="Calibri" w:hAnsi="Calibri"/>
        </w:rPr>
        <w:t xml:space="preserve"> Dz.U. z 2016 r. poz. 319), Ustawa z dnia 14 czerwca 1960 r. Kodeks postępowania administracyjnego (</w:t>
      </w:r>
      <w:proofErr w:type="spellStart"/>
      <w:r w:rsidRPr="00784354">
        <w:rPr>
          <w:rFonts w:ascii="Calibri" w:hAnsi="Calibri"/>
        </w:rPr>
        <w:t>t</w:t>
      </w:r>
      <w:r w:rsidR="00663DFC">
        <w:rPr>
          <w:rFonts w:ascii="Calibri" w:hAnsi="Calibri"/>
        </w:rPr>
        <w:t>.</w:t>
      </w:r>
      <w:r w:rsidRPr="00784354">
        <w:rPr>
          <w:rFonts w:ascii="Calibri" w:hAnsi="Calibri"/>
        </w:rPr>
        <w:t>j</w:t>
      </w:r>
      <w:proofErr w:type="spellEnd"/>
      <w:r w:rsidR="00C01843">
        <w:rPr>
          <w:rFonts w:ascii="Calibri" w:hAnsi="Calibri"/>
        </w:rPr>
        <w:t>.</w:t>
      </w:r>
      <w:r w:rsidRPr="00784354">
        <w:rPr>
          <w:rFonts w:ascii="Calibri" w:hAnsi="Calibri"/>
        </w:rPr>
        <w:t xml:space="preserve"> Dz.U. z </w:t>
      </w:r>
      <w:r w:rsidR="00784354" w:rsidRPr="00784354">
        <w:rPr>
          <w:rFonts w:ascii="Calibri" w:hAnsi="Calibri"/>
        </w:rPr>
        <w:t>202</w:t>
      </w:r>
      <w:r w:rsidR="00CC1010">
        <w:rPr>
          <w:rFonts w:ascii="Calibri" w:hAnsi="Calibri"/>
        </w:rPr>
        <w:t>4</w:t>
      </w:r>
      <w:r w:rsidRPr="00784354">
        <w:rPr>
          <w:rFonts w:ascii="Calibri" w:hAnsi="Calibri"/>
        </w:rPr>
        <w:t xml:space="preserve"> r. poz. </w:t>
      </w:r>
      <w:r w:rsidR="00CC1010">
        <w:rPr>
          <w:rFonts w:ascii="Calibri" w:hAnsi="Calibri"/>
        </w:rPr>
        <w:t>572</w:t>
      </w:r>
      <w:r w:rsidRPr="00784354">
        <w:rPr>
          <w:rFonts w:ascii="Calibri" w:hAnsi="Calibri"/>
        </w:rPr>
        <w:t>), Ustawa z dnia 16 listopada 2006 r. o opłacie skarbowej  (</w:t>
      </w:r>
      <w:proofErr w:type="spellStart"/>
      <w:r w:rsidRPr="00784354">
        <w:rPr>
          <w:rFonts w:ascii="Calibri" w:hAnsi="Calibri"/>
        </w:rPr>
        <w:t>t</w:t>
      </w:r>
      <w:r w:rsidR="00663DFC">
        <w:rPr>
          <w:rFonts w:ascii="Calibri" w:hAnsi="Calibri"/>
        </w:rPr>
        <w:t>.</w:t>
      </w:r>
      <w:r w:rsidRPr="00784354">
        <w:rPr>
          <w:rFonts w:ascii="Calibri" w:hAnsi="Calibri"/>
        </w:rPr>
        <w:t>j</w:t>
      </w:r>
      <w:proofErr w:type="spellEnd"/>
      <w:r w:rsidRPr="00784354">
        <w:rPr>
          <w:rFonts w:ascii="Calibri" w:hAnsi="Calibri"/>
        </w:rPr>
        <w:t xml:space="preserve">. Dz.U. z </w:t>
      </w:r>
      <w:r w:rsidR="00784354" w:rsidRPr="00784354">
        <w:rPr>
          <w:rFonts w:ascii="Calibri" w:hAnsi="Calibri"/>
        </w:rPr>
        <w:t>20</w:t>
      </w:r>
      <w:r w:rsidR="00CC1010">
        <w:rPr>
          <w:rFonts w:ascii="Calibri" w:hAnsi="Calibri"/>
        </w:rPr>
        <w:t>23</w:t>
      </w:r>
      <w:r w:rsidRPr="00784354">
        <w:rPr>
          <w:rFonts w:ascii="Calibri" w:hAnsi="Calibri"/>
        </w:rPr>
        <w:t xml:space="preserve"> r. poz. </w:t>
      </w:r>
      <w:r w:rsidR="00CC1010">
        <w:rPr>
          <w:rFonts w:ascii="Calibri" w:hAnsi="Calibri"/>
        </w:rPr>
        <w:t>2111</w:t>
      </w:r>
      <w:r w:rsidRPr="00784354">
        <w:rPr>
          <w:rFonts w:ascii="Calibri" w:hAnsi="Calibri"/>
        </w:rPr>
        <w:t xml:space="preserve"> ze zm.), Rozporządzenie Ministra Spraw Wewnętrznych i Administracji z dnia 7 października 2011 r. w sprawie określenia wzorów wniosków o udostępnienie danych z Rejestru Dowodów Osobistych oraz </w:t>
      </w:r>
      <w:r w:rsidR="00F954AA">
        <w:rPr>
          <w:rFonts w:ascii="Calibri" w:hAnsi="Calibri"/>
        </w:rPr>
        <w:t>d</w:t>
      </w:r>
      <w:r w:rsidRPr="00784354">
        <w:rPr>
          <w:rFonts w:ascii="Calibri" w:hAnsi="Calibri"/>
        </w:rPr>
        <w:t>okumentacji związanej z dowodami osobistymi (t</w:t>
      </w:r>
      <w:r w:rsidR="00663DFC">
        <w:rPr>
          <w:rFonts w:ascii="Calibri" w:hAnsi="Calibri"/>
        </w:rPr>
        <w:t>.</w:t>
      </w:r>
      <w:r w:rsidRPr="00784354">
        <w:rPr>
          <w:rFonts w:ascii="Calibri" w:hAnsi="Calibri"/>
        </w:rPr>
        <w:t>j. Dz.U. z 2015 r. poz. 1604).</w:t>
      </w:r>
    </w:p>
    <w:p w:rsidR="00CC1010" w:rsidRPr="00784354" w:rsidRDefault="00CC1010" w:rsidP="00F954AA">
      <w:pPr>
        <w:keepNext/>
        <w:keepLines/>
        <w:spacing w:before="120" w:after="120" w:line="269" w:lineRule="auto"/>
        <w:rPr>
          <w:rFonts w:ascii="Calibri" w:hAnsi="Calibri"/>
        </w:rPr>
      </w:pPr>
    </w:p>
    <w:p w:rsidR="005B4737" w:rsidRDefault="005B4737" w:rsidP="00F954AA">
      <w:pPr>
        <w:pStyle w:val="nagowek2"/>
        <w:ind w:left="714" w:hanging="357"/>
        <w:rPr>
          <w:color w:val="auto"/>
        </w:rPr>
      </w:pPr>
      <w:r w:rsidRPr="006037CA">
        <w:rPr>
          <w:color w:val="auto"/>
        </w:rPr>
        <w:t xml:space="preserve">I WYMAGANE DOKUMENTY I ZAŁĄCZNIKI </w:t>
      </w:r>
    </w:p>
    <w:p w:rsidR="006946C3" w:rsidRPr="007236C3" w:rsidRDefault="00024D6A" w:rsidP="00F954AA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rPr>
          <w:rFonts w:ascii="Calibri" w:hAnsi="Calibri"/>
          <w:color w:val="000000"/>
        </w:rPr>
      </w:pPr>
      <w:hyperlink r:id="rId6" w:history="1">
        <w:r w:rsidR="005B4737" w:rsidRPr="007236C3">
          <w:rPr>
            <w:rFonts w:ascii="Calibri" w:hAnsi="Calibri"/>
            <w:color w:val="000000"/>
          </w:rPr>
          <w:t>Wniosek o udostępnienie dokumentacji związanej z dowodem osobistym</w:t>
        </w:r>
      </w:hyperlink>
      <w:r w:rsidR="007236C3">
        <w:rPr>
          <w:rFonts w:ascii="Calibri" w:hAnsi="Calibri"/>
          <w:color w:val="000000"/>
        </w:rPr>
        <w:t>;</w:t>
      </w:r>
    </w:p>
    <w:p w:rsidR="006946C3" w:rsidRPr="007236C3" w:rsidRDefault="005B4737" w:rsidP="00F954AA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Dowód uiszczenia opłaty za udostępnienie dokumentacji związanej z dowodem osobistym</w:t>
      </w:r>
      <w:r w:rsidR="007236C3">
        <w:rPr>
          <w:rFonts w:ascii="Calibri" w:hAnsi="Calibri"/>
          <w:color w:val="000000"/>
        </w:rPr>
        <w:t>;</w:t>
      </w:r>
    </w:p>
    <w:p w:rsidR="006946C3" w:rsidRPr="007236C3" w:rsidRDefault="005B4737" w:rsidP="00F954AA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Dowód uiszczenia opłaty skarbowej (</w:t>
      </w:r>
      <w:r w:rsidRPr="007236C3">
        <w:rPr>
          <w:rFonts w:ascii="Calibri" w:hAnsi="Calibri"/>
        </w:rPr>
        <w:t xml:space="preserve">w przypadku, gdy wnioskodawca działa </w:t>
      </w:r>
      <w:r w:rsidRPr="007236C3">
        <w:rPr>
          <w:rFonts w:ascii="Calibri" w:hAnsi="Calibri"/>
          <w:color w:val="000000"/>
        </w:rPr>
        <w:t>przez pełnomocnika)</w:t>
      </w:r>
      <w:r w:rsidR="007236C3">
        <w:rPr>
          <w:rFonts w:ascii="Calibri" w:hAnsi="Calibri"/>
          <w:color w:val="000000"/>
        </w:rPr>
        <w:t>;</w:t>
      </w:r>
    </w:p>
    <w:p w:rsidR="006946C3" w:rsidRPr="007236C3" w:rsidRDefault="005B4737" w:rsidP="00F954AA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Dowód osobisty lub inny dokument potwierdzający tożsamość (do wglądu)</w:t>
      </w:r>
      <w:r w:rsidR="007236C3">
        <w:rPr>
          <w:rFonts w:ascii="Calibri" w:hAnsi="Calibri"/>
          <w:color w:val="000000"/>
        </w:rPr>
        <w:t>;</w:t>
      </w:r>
    </w:p>
    <w:p w:rsidR="006946C3" w:rsidRPr="007236C3" w:rsidRDefault="006946C3" w:rsidP="00F954AA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Pełnomocnictwo szczególne w którego zakresie wpisane jest upoważnienie do reprezentowania w sprawie udostępnienia dokumentacji związanej z dowodami osobistymi</w:t>
      </w:r>
      <w:r w:rsidR="007236C3">
        <w:rPr>
          <w:rFonts w:ascii="Calibri" w:hAnsi="Calibri"/>
          <w:color w:val="000000"/>
        </w:rPr>
        <w:t>;</w:t>
      </w:r>
    </w:p>
    <w:p w:rsidR="006946C3" w:rsidRPr="007236C3" w:rsidRDefault="006946C3" w:rsidP="00F954AA">
      <w:pPr>
        <w:pStyle w:val="Akapitzlist"/>
        <w:keepNext/>
        <w:keepLines/>
        <w:numPr>
          <w:ilvl w:val="0"/>
          <w:numId w:val="11"/>
        </w:numPr>
        <w:shd w:val="clear" w:color="auto" w:fill="FFFFFF"/>
        <w:spacing w:before="120" w:after="120" w:line="269" w:lineRule="auto"/>
        <w:ind w:left="567" w:hanging="567"/>
        <w:rPr>
          <w:rFonts w:ascii="Calibri" w:hAnsi="Calibri"/>
          <w:color w:val="000000"/>
        </w:rPr>
      </w:pPr>
      <w:r w:rsidRPr="007236C3">
        <w:rPr>
          <w:rFonts w:ascii="Calibri" w:hAnsi="Calibri"/>
          <w:color w:val="000000"/>
        </w:rPr>
        <w:t>Dokumenty mogące potwierdzić interes prawny, między innymi wezwania sądowe, wezwania komornicze, dokumenty potwierdzające zobowiązanie wobec wnioskodawcy osoby, któ</w:t>
      </w:r>
      <w:r w:rsidR="00B306F6" w:rsidRPr="007236C3">
        <w:rPr>
          <w:rFonts w:ascii="Calibri" w:hAnsi="Calibri"/>
          <w:color w:val="000000"/>
        </w:rPr>
        <w:t xml:space="preserve">rej dane mają być udostępnione, </w:t>
      </w:r>
      <w:r w:rsidRPr="007236C3">
        <w:rPr>
          <w:rFonts w:ascii="Calibri" w:hAnsi="Calibri"/>
          <w:color w:val="000000"/>
        </w:rPr>
        <w:t>np. kopie wyroków sądowych, umów, wezwań do zapłaty, faktur, posta</w:t>
      </w:r>
      <w:r w:rsidR="001A1C42" w:rsidRPr="007236C3">
        <w:rPr>
          <w:rFonts w:ascii="Calibri" w:hAnsi="Calibri"/>
          <w:color w:val="000000"/>
        </w:rPr>
        <w:t>nowień i decyzji innych organów.</w:t>
      </w:r>
    </w:p>
    <w:p w:rsidR="005B4737" w:rsidRDefault="005B4737" w:rsidP="00F954AA">
      <w:pPr>
        <w:rPr>
          <w:b/>
        </w:rPr>
      </w:pPr>
    </w:p>
    <w:p w:rsidR="005B4737" w:rsidRPr="006037CA" w:rsidRDefault="005B4737" w:rsidP="00F954AA">
      <w:pPr>
        <w:pStyle w:val="nagowek2"/>
        <w:ind w:left="714" w:hanging="357"/>
        <w:rPr>
          <w:color w:val="auto"/>
        </w:rPr>
      </w:pPr>
      <w:r w:rsidRPr="006037CA">
        <w:rPr>
          <w:color w:val="auto"/>
        </w:rPr>
        <w:lastRenderedPageBreak/>
        <w:t>II OPŁATY</w:t>
      </w:r>
    </w:p>
    <w:p w:rsidR="00784354" w:rsidRDefault="005B4737" w:rsidP="00F954AA">
      <w:pPr>
        <w:keepNext/>
        <w:keepLines/>
        <w:shd w:val="clear" w:color="auto" w:fill="FFFFFF"/>
        <w:spacing w:before="120" w:after="120" w:line="269" w:lineRule="auto"/>
        <w:rPr>
          <w:rFonts w:ascii="Calibri" w:hAnsi="Calibri"/>
          <w:color w:val="000000"/>
        </w:rPr>
      </w:pPr>
      <w:r w:rsidRPr="005B6772">
        <w:rPr>
          <w:rFonts w:ascii="Calibri" w:hAnsi="Calibri"/>
          <w:bCs/>
        </w:rPr>
        <w:t>31 zł</w:t>
      </w:r>
      <w:r w:rsidRPr="005B6772">
        <w:rPr>
          <w:rFonts w:ascii="Calibri" w:hAnsi="Calibri"/>
          <w:color w:val="000000"/>
        </w:rPr>
        <w:t xml:space="preserve">– opłata za udostępnienie dokumentacji związanej z </w:t>
      </w:r>
      <w:r w:rsidR="006946C3" w:rsidRPr="005B6772">
        <w:rPr>
          <w:rFonts w:ascii="Calibri" w:hAnsi="Calibri"/>
          <w:color w:val="000000"/>
        </w:rPr>
        <w:t xml:space="preserve">jednym </w:t>
      </w:r>
      <w:r w:rsidRPr="005B6772">
        <w:rPr>
          <w:rFonts w:ascii="Calibri" w:hAnsi="Calibri"/>
          <w:color w:val="000000"/>
        </w:rPr>
        <w:t>dowodem osobistym.</w:t>
      </w:r>
      <w:r w:rsidRPr="005B6772">
        <w:rPr>
          <w:rFonts w:ascii="Calibri" w:hAnsi="Calibri"/>
          <w:color w:val="000000"/>
        </w:rPr>
        <w:br/>
        <w:t>17 zł – opłata skarbowa za złożenie pełnomocnictwa (w przypadku, gdy wnioskodawca działa   przez pełnomocnika).</w:t>
      </w:r>
    </w:p>
    <w:p w:rsidR="001A1C42" w:rsidRPr="005B6772" w:rsidRDefault="005B4737" w:rsidP="00F954AA">
      <w:pPr>
        <w:keepNext/>
        <w:keepLines/>
        <w:shd w:val="clear" w:color="auto" w:fill="FFFFFF"/>
        <w:spacing w:before="120" w:after="120" w:line="269" w:lineRule="auto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 xml:space="preserve">Opłat należy dokonać przelewem na rachunek bankowy Urzędu Miejskiego w Sulejowie, </w:t>
      </w:r>
      <w:r w:rsidR="001A1C42" w:rsidRPr="005B6772">
        <w:rPr>
          <w:rFonts w:ascii="Calibri" w:hAnsi="Calibri"/>
          <w:bCs/>
        </w:rPr>
        <w:t>k</w:t>
      </w:r>
      <w:r w:rsidRPr="005B6772">
        <w:rPr>
          <w:rFonts w:ascii="Calibri" w:hAnsi="Calibri"/>
          <w:bCs/>
        </w:rPr>
        <w:t xml:space="preserve">tóry znajduje się na stronie internetowej Urzędu Miejskiego w Sulejowie </w:t>
      </w:r>
      <w:hyperlink r:id="rId7" w:history="1">
        <w:r w:rsidR="000A490F" w:rsidRPr="000A490F">
          <w:rPr>
            <w:rFonts w:ascii="Calibri" w:hAnsi="Calibri"/>
            <w:color w:val="0000FF"/>
            <w:u w:val="single"/>
          </w:rPr>
          <w:t>https://www.sulejow.pl/asp/start,0</w:t>
        </w:r>
      </w:hyperlink>
      <w:r w:rsidR="000A490F">
        <w:rPr>
          <w:rFonts w:ascii="Calibri" w:hAnsi="Calibri"/>
          <w:color w:val="0000FF"/>
          <w:u w:val="single"/>
        </w:rPr>
        <w:t xml:space="preserve"> </w:t>
      </w:r>
      <w:r w:rsidR="001E7511">
        <w:rPr>
          <w:rFonts w:ascii="Calibri" w:hAnsi="Calibri"/>
          <w:color w:val="0000FF"/>
          <w:u w:val="single"/>
        </w:rPr>
        <w:t xml:space="preserve"> </w:t>
      </w:r>
      <w:r w:rsidRPr="005B6772">
        <w:rPr>
          <w:rFonts w:ascii="Calibri" w:hAnsi="Calibri"/>
          <w:bCs/>
        </w:rPr>
        <w:t>l</w:t>
      </w:r>
      <w:r w:rsidR="001A1C42" w:rsidRPr="005B6772">
        <w:rPr>
          <w:rFonts w:ascii="Calibri" w:hAnsi="Calibri"/>
          <w:bCs/>
        </w:rPr>
        <w:t>ub bezpośrednio w kasie Urzędu.</w:t>
      </w:r>
    </w:p>
    <w:p w:rsidR="005B4737" w:rsidRPr="005B6772" w:rsidRDefault="005B4737" w:rsidP="00F954AA">
      <w:pPr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Opłata skarbowa za złożenie pełnomocnictwa nie dotyczy pełnomocnictwa udzielonego małżonkowi, wstępnemu, zstępnemu lub rodzeństwu.</w:t>
      </w:r>
    </w:p>
    <w:p w:rsidR="005B4737" w:rsidRPr="006037CA" w:rsidRDefault="005B4737" w:rsidP="00F954AA">
      <w:pPr>
        <w:pStyle w:val="nagowek2"/>
        <w:ind w:left="714" w:hanging="357"/>
        <w:rPr>
          <w:color w:val="auto"/>
        </w:rPr>
      </w:pPr>
      <w:r w:rsidRPr="006037CA">
        <w:rPr>
          <w:color w:val="auto"/>
        </w:rPr>
        <w:t>III MIEJSCE ZŁOŻENIA WNIOSKU</w:t>
      </w:r>
    </w:p>
    <w:p w:rsidR="005B4737" w:rsidRPr="005B6772" w:rsidRDefault="001D6232" w:rsidP="00F954AA">
      <w:pPr>
        <w:keepNext/>
        <w:keepLines/>
        <w:shd w:val="clear" w:color="auto" w:fill="FFFFFF"/>
        <w:spacing w:before="120" w:after="120" w:line="269" w:lineRule="auto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Biuro Obsługi Mieszkańców</w:t>
      </w:r>
      <w:r w:rsidR="005B4737" w:rsidRPr="005B6772">
        <w:rPr>
          <w:rFonts w:ascii="Calibri" w:hAnsi="Calibri"/>
          <w:bCs/>
        </w:rPr>
        <w:t xml:space="preserve"> /wejście A/ </w:t>
      </w:r>
      <w:r w:rsidR="001A1C42" w:rsidRPr="005B6772">
        <w:rPr>
          <w:rFonts w:ascii="Calibri" w:hAnsi="Calibri"/>
          <w:bCs/>
        </w:rPr>
        <w:t xml:space="preserve">parter, </w:t>
      </w:r>
      <w:r w:rsidR="005B4737" w:rsidRPr="005B6772">
        <w:rPr>
          <w:rFonts w:ascii="Calibri" w:hAnsi="Calibri"/>
          <w:bCs/>
        </w:rPr>
        <w:t xml:space="preserve">Urząd Miejski w Sulejowie, ul. Konecka 42, </w:t>
      </w:r>
    </w:p>
    <w:p w:rsidR="005B4737" w:rsidRPr="005B6772" w:rsidRDefault="005B4737" w:rsidP="00F954AA">
      <w:pPr>
        <w:keepNext/>
        <w:keepLines/>
        <w:shd w:val="clear" w:color="auto" w:fill="FFFFFF"/>
        <w:spacing w:before="120" w:after="120" w:line="269" w:lineRule="auto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97-330 Sulejów</w:t>
      </w:r>
      <w:r w:rsidR="00024D6A">
        <w:rPr>
          <w:rFonts w:ascii="Calibri" w:hAnsi="Calibri"/>
          <w:bCs/>
        </w:rPr>
        <w:t>.</w:t>
      </w:r>
      <w:bookmarkStart w:id="0" w:name="_GoBack"/>
      <w:bookmarkEnd w:id="0"/>
    </w:p>
    <w:p w:rsidR="005B4737" w:rsidRPr="006037CA" w:rsidRDefault="005B4737" w:rsidP="00F954AA">
      <w:pPr>
        <w:pStyle w:val="nagowek2"/>
        <w:ind w:left="714" w:hanging="357"/>
        <w:rPr>
          <w:color w:val="auto"/>
        </w:rPr>
      </w:pPr>
      <w:r w:rsidRPr="006037CA">
        <w:rPr>
          <w:color w:val="auto"/>
        </w:rPr>
        <w:t xml:space="preserve">IV TERMIN ROZPATRZENIA WNIOSKU </w:t>
      </w:r>
    </w:p>
    <w:p w:rsidR="005B4737" w:rsidRPr="005B6772" w:rsidRDefault="001A1C42" w:rsidP="00F954AA">
      <w:pPr>
        <w:keepNext/>
        <w:keepLines/>
        <w:shd w:val="clear" w:color="auto" w:fill="FFFFFF"/>
        <w:spacing w:before="120" w:after="120" w:line="269" w:lineRule="auto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Sposób załatwienia sprawy oraz terminy temu towarzyszące są uregulowane przez Kodeks postępowania administracyjnego.</w:t>
      </w:r>
    </w:p>
    <w:p w:rsidR="005B4737" w:rsidRPr="006037CA" w:rsidRDefault="005B4737" w:rsidP="00F954AA">
      <w:pPr>
        <w:pStyle w:val="nagowek2"/>
        <w:ind w:left="714" w:hanging="357"/>
        <w:rPr>
          <w:color w:val="auto"/>
        </w:rPr>
      </w:pPr>
      <w:r w:rsidRPr="006037CA">
        <w:rPr>
          <w:color w:val="auto"/>
        </w:rPr>
        <w:t>V TRYB ODWOŁAWCZY</w:t>
      </w:r>
    </w:p>
    <w:p w:rsidR="00B60891" w:rsidRDefault="00B60891" w:rsidP="00F954A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Od </w:t>
      </w:r>
      <w:r w:rsidRPr="005604AE">
        <w:rPr>
          <w:rFonts w:ascii="Calibri" w:hAnsi="Calibri"/>
          <w:color w:val="000000"/>
        </w:rPr>
        <w:t xml:space="preserve">decyzji </w:t>
      </w:r>
      <w:r>
        <w:rPr>
          <w:rFonts w:ascii="Calibri" w:hAnsi="Calibri"/>
          <w:color w:val="000000"/>
        </w:rPr>
        <w:t xml:space="preserve">odmawiającej udostępnienia dokumentacji związanej z dowodem osobistym przysługuje odwołanie </w:t>
      </w:r>
      <w:r w:rsidRPr="005604AE">
        <w:rPr>
          <w:rFonts w:ascii="Calibri" w:hAnsi="Calibri"/>
          <w:color w:val="000000"/>
        </w:rPr>
        <w:t xml:space="preserve">do Wojewody Łódzkiego, za pośrednictwem Burmistrza Sulejowa </w:t>
      </w:r>
      <w:r w:rsidRPr="005604AE">
        <w:rPr>
          <w:rFonts w:ascii="Calibri" w:hAnsi="Calibri"/>
          <w:color w:val="000000"/>
        </w:rPr>
        <w:br/>
        <w:t>w terminie 14 dni od daty doręczenia decyzji stronie.</w:t>
      </w:r>
    </w:p>
    <w:p w:rsidR="005B4737" w:rsidRPr="006037CA" w:rsidRDefault="005B4737" w:rsidP="00F954AA">
      <w:pPr>
        <w:pStyle w:val="nagowek2"/>
        <w:ind w:left="714" w:hanging="357"/>
        <w:rPr>
          <w:color w:val="auto"/>
        </w:rPr>
      </w:pPr>
      <w:r w:rsidRPr="006037CA">
        <w:rPr>
          <w:color w:val="auto"/>
        </w:rPr>
        <w:t>VI JEDNOSTKA ODPOWIEDZIALNA</w:t>
      </w:r>
    </w:p>
    <w:p w:rsidR="005B4737" w:rsidRPr="005B6772" w:rsidRDefault="005B4737" w:rsidP="00F954AA">
      <w:pPr>
        <w:keepNext/>
        <w:keepLines/>
        <w:shd w:val="clear" w:color="auto" w:fill="FFFFFF"/>
        <w:spacing w:before="120" w:after="120" w:line="269" w:lineRule="auto"/>
        <w:rPr>
          <w:rFonts w:ascii="Calibri" w:hAnsi="Calibri"/>
          <w:bCs/>
        </w:rPr>
      </w:pPr>
      <w:r w:rsidRPr="005B6772">
        <w:rPr>
          <w:rFonts w:ascii="Calibri" w:hAnsi="Calibri"/>
          <w:bCs/>
        </w:rPr>
        <w:t>Biuro Obsługi Mieszkańców</w:t>
      </w:r>
    </w:p>
    <w:p w:rsidR="005B4737" w:rsidRPr="006037CA" w:rsidRDefault="005B4737" w:rsidP="00F954AA">
      <w:pPr>
        <w:pStyle w:val="nagowek2"/>
        <w:ind w:left="714" w:hanging="357"/>
        <w:rPr>
          <w:color w:val="auto"/>
        </w:rPr>
      </w:pPr>
      <w:r w:rsidRPr="006037CA">
        <w:rPr>
          <w:color w:val="auto"/>
        </w:rPr>
        <w:t>VII UWAGI</w:t>
      </w:r>
    </w:p>
    <w:p w:rsidR="005B4737" w:rsidRPr="005B6772" w:rsidRDefault="005B4737" w:rsidP="00F954AA">
      <w:pPr>
        <w:pStyle w:val="Akapitzlist"/>
        <w:numPr>
          <w:ilvl w:val="0"/>
          <w:numId w:val="12"/>
        </w:numPr>
        <w:spacing w:line="269" w:lineRule="auto"/>
        <w:ind w:left="425" w:hanging="425"/>
        <w:rPr>
          <w:rFonts w:asciiTheme="minorHAnsi" w:hAnsiTheme="minorHAnsi" w:cstheme="minorHAnsi"/>
        </w:rPr>
      </w:pPr>
      <w:r w:rsidRPr="005B6772">
        <w:rPr>
          <w:rFonts w:asciiTheme="minorHAnsi" w:hAnsiTheme="minorHAnsi" w:cstheme="minorHAnsi"/>
        </w:rPr>
        <w:t xml:space="preserve">Organy gmin udostępniają dokumentację związaną z dowodami osobistymi znajdującą się </w:t>
      </w:r>
      <w:r w:rsidR="001E7511">
        <w:rPr>
          <w:rFonts w:asciiTheme="minorHAnsi" w:hAnsiTheme="minorHAnsi" w:cstheme="minorHAnsi"/>
        </w:rPr>
        <w:br/>
      </w:r>
      <w:r w:rsidRPr="005B6772">
        <w:rPr>
          <w:rFonts w:asciiTheme="minorHAnsi" w:hAnsiTheme="minorHAnsi" w:cstheme="minorHAnsi"/>
        </w:rPr>
        <w:t>w ich posiadaniu.</w:t>
      </w:r>
    </w:p>
    <w:p w:rsidR="005B4737" w:rsidRPr="005B6772" w:rsidRDefault="005B4737" w:rsidP="00F954AA">
      <w:pPr>
        <w:pStyle w:val="Akapitzlist"/>
        <w:numPr>
          <w:ilvl w:val="0"/>
          <w:numId w:val="12"/>
        </w:numPr>
        <w:spacing w:line="269" w:lineRule="auto"/>
        <w:ind w:left="425" w:hanging="425"/>
        <w:rPr>
          <w:rFonts w:asciiTheme="minorHAnsi" w:hAnsiTheme="minorHAnsi" w:cstheme="minorHAnsi"/>
        </w:rPr>
      </w:pPr>
      <w:r w:rsidRPr="005B6772">
        <w:rPr>
          <w:rFonts w:asciiTheme="minorHAnsi" w:hAnsiTheme="minorHAnsi" w:cstheme="minorHAnsi"/>
        </w:rPr>
        <w:t>Dokumentację związaną z dowodami osobistymi udostępnia się na uzasadniony wniosek złożony przez uprawniony podmiot.</w:t>
      </w:r>
    </w:p>
    <w:p w:rsidR="005B4737" w:rsidRPr="005B6772" w:rsidRDefault="005B4737" w:rsidP="00F954AA">
      <w:pPr>
        <w:pStyle w:val="Akapitzlist"/>
        <w:numPr>
          <w:ilvl w:val="0"/>
          <w:numId w:val="12"/>
        </w:numPr>
        <w:spacing w:line="269" w:lineRule="auto"/>
        <w:ind w:left="425" w:hanging="425"/>
        <w:rPr>
          <w:rFonts w:asciiTheme="minorHAnsi" w:hAnsiTheme="minorHAnsi" w:cstheme="minorHAnsi"/>
        </w:rPr>
      </w:pPr>
      <w:r w:rsidRPr="005B6772">
        <w:rPr>
          <w:rFonts w:asciiTheme="minorHAnsi" w:hAnsiTheme="minorHAnsi" w:cstheme="minorHAnsi"/>
        </w:rPr>
        <w:t xml:space="preserve">Potrzeba uzyskania danych z dokumentacji związanej z dowodem osobistym ma wynikać </w:t>
      </w:r>
      <w:r w:rsidR="001E7511">
        <w:rPr>
          <w:rFonts w:asciiTheme="minorHAnsi" w:hAnsiTheme="minorHAnsi" w:cstheme="minorHAnsi"/>
        </w:rPr>
        <w:br/>
      </w:r>
      <w:r w:rsidRPr="005B6772">
        <w:rPr>
          <w:rFonts w:asciiTheme="minorHAnsi" w:hAnsiTheme="minorHAnsi" w:cstheme="minorHAnsi"/>
        </w:rPr>
        <w:t>z interesu prawnego.</w:t>
      </w:r>
    </w:p>
    <w:p w:rsidR="005B4737" w:rsidRPr="005B6772" w:rsidRDefault="005B4737" w:rsidP="00F954AA">
      <w:pPr>
        <w:pStyle w:val="Akapitzlist"/>
        <w:numPr>
          <w:ilvl w:val="0"/>
          <w:numId w:val="12"/>
        </w:numPr>
        <w:spacing w:line="269" w:lineRule="auto"/>
        <w:ind w:left="425" w:hanging="425"/>
        <w:rPr>
          <w:rFonts w:asciiTheme="minorHAnsi" w:hAnsiTheme="minorHAnsi" w:cstheme="minorHAnsi"/>
        </w:rPr>
      </w:pPr>
      <w:r w:rsidRPr="005B6772">
        <w:rPr>
          <w:rFonts w:asciiTheme="minorHAnsi" w:hAnsiTheme="minorHAnsi" w:cstheme="minorHAnsi"/>
        </w:rPr>
        <w:t xml:space="preserve">W przypadku powoływania się na interes prawny, wnioskodawca jest zobowiązany wskazać przepis prawa materialnego, na podstawie którego jest uprawniony do żądania </w:t>
      </w:r>
      <w:r w:rsidR="00EB30D9" w:rsidRPr="005B6772">
        <w:rPr>
          <w:rFonts w:asciiTheme="minorHAnsi" w:hAnsiTheme="minorHAnsi" w:cstheme="minorHAnsi"/>
        </w:rPr>
        <w:t xml:space="preserve">udostępnienia </w:t>
      </w:r>
      <w:r w:rsidRPr="005B6772">
        <w:rPr>
          <w:rFonts w:asciiTheme="minorHAnsi" w:hAnsiTheme="minorHAnsi" w:cstheme="minorHAnsi"/>
        </w:rPr>
        <w:t>dokumentacji związanej z dowodem osobistym</w:t>
      </w:r>
      <w:r w:rsidR="00EB30D9" w:rsidRPr="005B6772">
        <w:rPr>
          <w:rFonts w:asciiTheme="minorHAnsi" w:hAnsiTheme="minorHAnsi" w:cstheme="minorHAnsi"/>
        </w:rPr>
        <w:t xml:space="preserve"> oraz wskazać okoliczności uzasadniające żądanie.</w:t>
      </w:r>
    </w:p>
    <w:p w:rsidR="005B4737" w:rsidRDefault="005B4737" w:rsidP="00F954AA">
      <w:pPr>
        <w:pStyle w:val="Akapitzlist"/>
        <w:numPr>
          <w:ilvl w:val="0"/>
          <w:numId w:val="12"/>
        </w:numPr>
        <w:spacing w:line="269" w:lineRule="auto"/>
        <w:ind w:left="425" w:hanging="425"/>
        <w:rPr>
          <w:rFonts w:asciiTheme="minorHAnsi" w:hAnsiTheme="minorHAnsi" w:cstheme="minorHAnsi"/>
        </w:rPr>
      </w:pPr>
      <w:r w:rsidRPr="00784354">
        <w:rPr>
          <w:rFonts w:asciiTheme="minorHAnsi" w:hAnsiTheme="minorHAnsi" w:cstheme="minorHAnsi"/>
        </w:rPr>
        <w:t xml:space="preserve">Wniosek można złożyć bezpośrednio w urzędzie, przesłać pocztą lub przekazać </w:t>
      </w:r>
      <w:r w:rsidRPr="00784354">
        <w:rPr>
          <w:rFonts w:asciiTheme="minorHAnsi" w:hAnsiTheme="minorHAnsi" w:cstheme="minorHAnsi"/>
        </w:rPr>
        <w:br/>
        <w:t>w formie dokumentu elektronicznego przy wykorzystaniu środków komunikacji elektronicznej, na zasadach określonych w ustawie z dnia 17 lutego 2005 r. o informatyzacji działalności podmiotów realizujących zadania publiczne.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493349" w:rsidRPr="00493349" w:rsidTr="001421FA">
        <w:trPr>
          <w:trHeight w:val="1144"/>
        </w:trPr>
        <w:tc>
          <w:tcPr>
            <w:tcW w:w="1809" w:type="dxa"/>
          </w:tcPr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lastRenderedPageBreak/>
              <w:t xml:space="preserve">Opracował/a – </w:t>
            </w:r>
            <w:r w:rsidRPr="00493349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urzędnik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</w:tcPr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Konsultacja – </w:t>
            </w:r>
            <w:r w:rsidRPr="00493349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radca prawny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</w:tcPr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i/>
                <w:sz w:val="30"/>
                <w:szCs w:val="30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Data: ………………..</w:t>
            </w:r>
          </w:p>
          <w:p w:rsidR="00493349" w:rsidRPr="00493349" w:rsidRDefault="00493349" w:rsidP="00493349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</w:tr>
    </w:tbl>
    <w:p w:rsidR="00493349" w:rsidRPr="00493349" w:rsidRDefault="00493349" w:rsidP="00493349">
      <w:pPr>
        <w:spacing w:line="269" w:lineRule="auto"/>
        <w:rPr>
          <w:rFonts w:asciiTheme="minorHAnsi" w:hAnsiTheme="minorHAnsi" w:cstheme="minorHAnsi"/>
        </w:rPr>
      </w:pPr>
    </w:p>
    <w:sectPr w:rsidR="00493349" w:rsidRPr="00493349" w:rsidSect="001E751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5EF4F86"/>
    <w:multiLevelType w:val="multilevel"/>
    <w:tmpl w:val="05EC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6A2511"/>
    <w:multiLevelType w:val="hybridMultilevel"/>
    <w:tmpl w:val="6400D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03797"/>
    <w:multiLevelType w:val="multilevel"/>
    <w:tmpl w:val="A3C6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151D7"/>
    <w:multiLevelType w:val="multilevel"/>
    <w:tmpl w:val="EFCC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A83028"/>
    <w:multiLevelType w:val="multilevel"/>
    <w:tmpl w:val="5074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992387"/>
    <w:multiLevelType w:val="hybridMultilevel"/>
    <w:tmpl w:val="7C007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737"/>
    <w:rsid w:val="00006AF8"/>
    <w:rsid w:val="00024D6A"/>
    <w:rsid w:val="0003310F"/>
    <w:rsid w:val="00035633"/>
    <w:rsid w:val="000A490F"/>
    <w:rsid w:val="000D0940"/>
    <w:rsid w:val="00152277"/>
    <w:rsid w:val="00170642"/>
    <w:rsid w:val="001A1C42"/>
    <w:rsid w:val="001B30E6"/>
    <w:rsid w:val="001D6232"/>
    <w:rsid w:val="001E7511"/>
    <w:rsid w:val="001F0E7E"/>
    <w:rsid w:val="00292ED2"/>
    <w:rsid w:val="003127D0"/>
    <w:rsid w:val="003C65A7"/>
    <w:rsid w:val="004060EA"/>
    <w:rsid w:val="00493349"/>
    <w:rsid w:val="004B251F"/>
    <w:rsid w:val="005B4737"/>
    <w:rsid w:val="005B6772"/>
    <w:rsid w:val="006037CA"/>
    <w:rsid w:val="00663DFC"/>
    <w:rsid w:val="006735C5"/>
    <w:rsid w:val="006946C3"/>
    <w:rsid w:val="006D0256"/>
    <w:rsid w:val="006F2A0D"/>
    <w:rsid w:val="007236C3"/>
    <w:rsid w:val="00772C1B"/>
    <w:rsid w:val="00784354"/>
    <w:rsid w:val="008304B2"/>
    <w:rsid w:val="00831248"/>
    <w:rsid w:val="00877069"/>
    <w:rsid w:val="008870BA"/>
    <w:rsid w:val="00945329"/>
    <w:rsid w:val="009F4169"/>
    <w:rsid w:val="00B306F6"/>
    <w:rsid w:val="00B60891"/>
    <w:rsid w:val="00B733FB"/>
    <w:rsid w:val="00B817B5"/>
    <w:rsid w:val="00C01843"/>
    <w:rsid w:val="00CC1010"/>
    <w:rsid w:val="00EB30D9"/>
    <w:rsid w:val="00F954AA"/>
    <w:rsid w:val="00FF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B8111-49BF-4665-837C-B015D79C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7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0642"/>
    <w:pPr>
      <w:keepNext/>
      <w:keepLine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7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B4737"/>
    <w:rPr>
      <w:color w:val="0000FF"/>
      <w:u w:val="single"/>
    </w:rPr>
  </w:style>
  <w:style w:type="character" w:styleId="Pogrubienie">
    <w:name w:val="Strong"/>
    <w:basedOn w:val="Domylnaczcionkaakapitu"/>
    <w:qFormat/>
    <w:rsid w:val="005B4737"/>
    <w:rPr>
      <w:b/>
      <w:bCs/>
    </w:rPr>
  </w:style>
  <w:style w:type="character" w:customStyle="1" w:styleId="apple-converted-space">
    <w:name w:val="apple-converted-space"/>
    <w:basedOn w:val="Domylnaczcionkaakapitu"/>
    <w:rsid w:val="005B4737"/>
  </w:style>
  <w:style w:type="character" w:styleId="Uwydatnienie">
    <w:name w:val="Emphasis"/>
    <w:basedOn w:val="Domylnaczcionkaakapitu"/>
    <w:qFormat/>
    <w:rsid w:val="005B4737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7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7D0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170642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6037CA"/>
    <w:pPr>
      <w:spacing w:before="240" w:line="269" w:lineRule="auto"/>
    </w:pPr>
    <w:rPr>
      <w:rFonts w:ascii="Calibri" w:hAnsi="Calibri"/>
      <w:b/>
    </w:rPr>
  </w:style>
  <w:style w:type="character" w:customStyle="1" w:styleId="nagowek2Znak">
    <w:name w:val="nagłowek 2 Znak"/>
    <w:basedOn w:val="Nagwek2Znak"/>
    <w:link w:val="nagowek2"/>
    <w:rsid w:val="006037C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7C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7236C3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49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3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5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ulejow.pl/asp/start,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.warszawa.pl/sites/default/files/udostepnienie_dokumentacji_zwiazanej_z_d.o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BB. Baryla</dc:creator>
  <cp:keywords/>
  <dc:description/>
  <cp:lastModifiedBy>Sylwia</cp:lastModifiedBy>
  <cp:revision>5</cp:revision>
  <cp:lastPrinted>2019-06-06T08:13:00Z</cp:lastPrinted>
  <dcterms:created xsi:type="dcterms:W3CDTF">2025-04-24T10:41:00Z</dcterms:created>
  <dcterms:modified xsi:type="dcterms:W3CDTF">2025-04-24T11:04:00Z</dcterms:modified>
</cp:coreProperties>
</file>