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06E02" w:rsidRPr="00D562A6" w:rsidRDefault="009D2FAC" w:rsidP="00D562A6">
      <w:pPr>
        <w:pStyle w:val="Nagwek1"/>
      </w:pPr>
      <w:r w:rsidRPr="00D562A6">
        <w:t>K</w:t>
      </w:r>
      <w:r w:rsidR="00F06E02" w:rsidRPr="00D562A6">
        <w:t>ARTA  INFORMACYJNA</w:t>
      </w:r>
    </w:p>
    <w:p w:rsidR="00F06E02" w:rsidRDefault="00F06E02" w:rsidP="00D562A6">
      <w:pPr>
        <w:pStyle w:val="Nagwek1"/>
      </w:pPr>
      <w:r w:rsidRPr="00D562A6">
        <w:t>Z A N I M    W Y P E Ł N I S Z    W N I O S E K    P R Z E C Z Y T A J !</w:t>
      </w:r>
    </w:p>
    <w:p w:rsidR="00B429D1" w:rsidRDefault="00B429D1" w:rsidP="00B429D1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B429D1" w:rsidRPr="00B429D1" w:rsidTr="00CF493C">
        <w:trPr>
          <w:trHeight w:val="1848"/>
        </w:trPr>
        <w:tc>
          <w:tcPr>
            <w:tcW w:w="2552" w:type="dxa"/>
          </w:tcPr>
          <w:p w:rsidR="00B429D1" w:rsidRPr="00B429D1" w:rsidRDefault="00B429D1" w:rsidP="00B429D1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  <w:lang w:eastAsia="en-US"/>
              </w:rPr>
            </w:pPr>
          </w:p>
          <w:p w:rsidR="00B429D1" w:rsidRPr="00B429D1" w:rsidRDefault="00B429D1" w:rsidP="00B429D1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  <w:lang w:eastAsia="en-US"/>
              </w:rPr>
            </w:pPr>
            <w:r w:rsidRPr="00B429D1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  <w:lang w:eastAsia="pl-PL"/>
              </w:rPr>
              <w:drawing>
                <wp:anchor distT="0" distB="0" distL="114300" distR="114300" simplePos="0" relativeHeight="251661312" behindDoc="0" locked="0" layoutInCell="1" allowOverlap="0" wp14:anchorId="157DFA96" wp14:editId="1D0300CB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1" name="Obraz 1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B429D1" w:rsidRPr="00B429D1" w:rsidRDefault="00B429D1" w:rsidP="00B429D1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429D1">
              <w:rPr>
                <w:rFonts w:ascii="Calibri" w:eastAsia="Calibri" w:hAnsi="Calibri"/>
                <w:sz w:val="22"/>
                <w:szCs w:val="22"/>
                <w:lang w:eastAsia="en-US"/>
              </w:rPr>
              <w:t>Urząd Miejski w Sulejowie</w:t>
            </w:r>
          </w:p>
          <w:p w:rsidR="00B429D1" w:rsidRPr="00B429D1" w:rsidRDefault="00B429D1" w:rsidP="00B429D1">
            <w:pPr>
              <w:suppressAutoHyphens w:val="0"/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  <w:lang w:eastAsia="en-US"/>
              </w:rPr>
            </w:pPr>
            <w:r w:rsidRPr="00B429D1">
              <w:rPr>
                <w:rFonts w:ascii="Calibri" w:eastAsia="Calibri" w:hAnsi="Calibri"/>
                <w:sz w:val="22"/>
                <w:szCs w:val="22"/>
              </w:rPr>
              <w:t>Referat  USC, Spraw Obywatelskich</w:t>
            </w:r>
            <w:r w:rsidRPr="00B429D1">
              <w:rPr>
                <w:rFonts w:ascii="Calibri" w:eastAsia="Calibri" w:hAnsi="Calibri"/>
                <w:sz w:val="22"/>
                <w:szCs w:val="22"/>
              </w:rPr>
              <w:br/>
              <w:t xml:space="preserve">i Obsługi Mieszkańców </w:t>
            </w:r>
            <w:r w:rsidRPr="00B429D1">
              <w:rPr>
                <w:rFonts w:ascii="Calibri" w:eastAsia="Calibri" w:hAnsi="Calibri"/>
                <w:sz w:val="22"/>
                <w:szCs w:val="22"/>
              </w:rPr>
              <w:br/>
            </w:r>
          </w:p>
          <w:p w:rsidR="00B429D1" w:rsidRPr="00B429D1" w:rsidRDefault="00B429D1" w:rsidP="00B429D1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429D1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ul. Konecka 42,  97-330 Sulejów,  tel. 44 6102509 </w:t>
            </w:r>
            <w:r w:rsidRPr="00B429D1">
              <w:rPr>
                <w:rFonts w:ascii="Calibri" w:eastAsia="Calibri" w:hAnsi="Calibri"/>
                <w:sz w:val="16"/>
                <w:szCs w:val="16"/>
                <w:lang w:eastAsia="en-US"/>
              </w:rPr>
              <w:br/>
              <w:t>bom@sulejow.pl</w:t>
            </w:r>
          </w:p>
        </w:tc>
        <w:tc>
          <w:tcPr>
            <w:tcW w:w="1984" w:type="dxa"/>
          </w:tcPr>
          <w:p w:rsidR="00B429D1" w:rsidRPr="00B429D1" w:rsidRDefault="00B429D1" w:rsidP="00B429D1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B429D1">
              <w:rPr>
                <w:rFonts w:ascii="Calibri" w:eastAsia="Calibri" w:hAnsi="Calibri"/>
                <w:sz w:val="16"/>
                <w:szCs w:val="16"/>
                <w:lang w:eastAsia="en-US"/>
              </w:rPr>
              <w:t>Symbol procedury</w:t>
            </w:r>
          </w:p>
          <w:p w:rsidR="00B429D1" w:rsidRPr="00B429D1" w:rsidRDefault="00B429D1" w:rsidP="00B429D1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  <w:lang w:eastAsia="en-US"/>
              </w:rPr>
            </w:pPr>
            <w:r w:rsidRPr="00B429D1">
              <w:rPr>
                <w:rFonts w:ascii="Calibri" w:eastAsia="Calibri" w:hAnsi="Calibri"/>
              </w:rPr>
              <w:t>BOM.</w:t>
            </w:r>
            <w:r w:rsidR="004F2CD0">
              <w:rPr>
                <w:rFonts w:ascii="Calibri" w:eastAsia="Calibri" w:hAnsi="Calibri"/>
              </w:rPr>
              <w:t>XVII</w:t>
            </w:r>
            <w:r w:rsidRPr="00B429D1">
              <w:rPr>
                <w:rFonts w:ascii="Calibri" w:eastAsia="Calibri" w:hAnsi="Calibri"/>
              </w:rPr>
              <w:t>I.25</w:t>
            </w:r>
          </w:p>
        </w:tc>
      </w:tr>
      <w:tr w:rsidR="00B429D1" w:rsidRPr="00B429D1" w:rsidTr="00B41EC0">
        <w:trPr>
          <w:trHeight w:val="951"/>
        </w:trPr>
        <w:tc>
          <w:tcPr>
            <w:tcW w:w="9214" w:type="dxa"/>
            <w:gridSpan w:val="3"/>
          </w:tcPr>
          <w:p w:rsidR="00B429D1" w:rsidRPr="00B429D1" w:rsidRDefault="00B429D1" w:rsidP="00B429D1">
            <w:pPr>
              <w:keepNext/>
              <w:keepLines/>
              <w:spacing w:before="120" w:after="120" w:line="269" w:lineRule="auto"/>
              <w:jc w:val="center"/>
              <w:outlineLvl w:val="0"/>
              <w:rPr>
                <w:rFonts w:ascii="Calibri" w:eastAsiaTheme="majorEastAsia" w:hAnsi="Calibri" w:cstheme="majorBidi"/>
                <w:b/>
                <w:sz w:val="28"/>
                <w:szCs w:val="32"/>
              </w:rPr>
            </w:pPr>
            <w:r w:rsidRPr="00B429D1">
              <w:rPr>
                <w:b/>
              </w:rPr>
              <w:t>ZGŁOSZENIE PODEJRZENIA NIEUPRAWNIONEGO</w:t>
            </w:r>
            <w:r w:rsidRPr="00B429D1">
              <w:rPr>
                <w:b/>
              </w:rPr>
              <w:br/>
              <w:t>WYKORZYSTANIA DANYCH OSOBOWYCH</w:t>
            </w:r>
          </w:p>
        </w:tc>
      </w:tr>
    </w:tbl>
    <w:p w:rsidR="003517F4" w:rsidRPr="00750B33" w:rsidRDefault="00B429D1" w:rsidP="003B29F1">
      <w:pPr>
        <w:keepNext/>
        <w:keepLines/>
        <w:spacing w:before="120" w:after="120" w:line="269" w:lineRule="auto"/>
        <w:ind w:left="142"/>
        <w:jc w:val="both"/>
        <w:rPr>
          <w:rFonts w:ascii="Calibri" w:hAnsi="Calibri"/>
          <w:color w:val="FF0000"/>
        </w:rPr>
      </w:pPr>
      <w:r>
        <w:rPr>
          <w:rFonts w:ascii="Calibri" w:hAnsi="Calibri"/>
        </w:rPr>
        <w:t>P</w:t>
      </w:r>
      <w:r w:rsidR="003517F4" w:rsidRPr="001A748B">
        <w:rPr>
          <w:rFonts w:ascii="Calibri" w:hAnsi="Calibri"/>
        </w:rPr>
        <w:t xml:space="preserve">odstawa prawna: Ustawa z dnia 14 czerwca 1960 r. Kodeks postępowania </w:t>
      </w:r>
      <w:r w:rsidR="003517F4">
        <w:rPr>
          <w:rFonts w:ascii="Calibri" w:hAnsi="Calibri"/>
        </w:rPr>
        <w:t>a</w:t>
      </w:r>
      <w:r w:rsidR="003517F4" w:rsidRPr="001A748B">
        <w:rPr>
          <w:rFonts w:ascii="Calibri" w:hAnsi="Calibri"/>
        </w:rPr>
        <w:t xml:space="preserve">dministracyjnego </w:t>
      </w:r>
      <w:r w:rsidR="003517F4" w:rsidRPr="002E6F86">
        <w:rPr>
          <w:rFonts w:ascii="Calibri" w:hAnsi="Calibri"/>
        </w:rPr>
        <w:t>(</w:t>
      </w:r>
      <w:proofErr w:type="spellStart"/>
      <w:r w:rsidR="003517F4" w:rsidRPr="002E6F86">
        <w:rPr>
          <w:rFonts w:ascii="Calibri" w:hAnsi="Calibri"/>
        </w:rPr>
        <w:t>t</w:t>
      </w:r>
      <w:r w:rsidR="005D58FC">
        <w:rPr>
          <w:rFonts w:ascii="Calibri" w:hAnsi="Calibri"/>
        </w:rPr>
        <w:t>.</w:t>
      </w:r>
      <w:r w:rsidR="003517F4" w:rsidRPr="002E6F86">
        <w:rPr>
          <w:rFonts w:ascii="Calibri" w:hAnsi="Calibri"/>
        </w:rPr>
        <w:t>j</w:t>
      </w:r>
      <w:proofErr w:type="spellEnd"/>
      <w:r w:rsidR="003517F4" w:rsidRPr="002E6F86">
        <w:rPr>
          <w:rFonts w:ascii="Calibri" w:hAnsi="Calibri"/>
        </w:rPr>
        <w:t>. Dz.U. z 20</w:t>
      </w:r>
      <w:r>
        <w:rPr>
          <w:rFonts w:ascii="Calibri" w:hAnsi="Calibri"/>
        </w:rPr>
        <w:t>24</w:t>
      </w:r>
      <w:r w:rsidR="003517F4" w:rsidRPr="002E6F86">
        <w:rPr>
          <w:rFonts w:ascii="Calibri" w:hAnsi="Calibri"/>
        </w:rPr>
        <w:t xml:space="preserve"> r. poz. </w:t>
      </w:r>
      <w:r>
        <w:rPr>
          <w:rFonts w:ascii="Calibri" w:hAnsi="Calibri"/>
        </w:rPr>
        <w:t>572)</w:t>
      </w:r>
      <w:r w:rsidR="003517F4" w:rsidRPr="001A748B">
        <w:rPr>
          <w:rFonts w:ascii="Calibri" w:hAnsi="Calibri"/>
        </w:rPr>
        <w:t xml:space="preserve">; Ustawa o dowodach osobistych z dnia 6 sierpnia 2010 r. </w:t>
      </w:r>
      <w:r w:rsidR="003517F4" w:rsidRPr="00E02207">
        <w:rPr>
          <w:rFonts w:ascii="Calibri" w:hAnsi="Calibri"/>
        </w:rPr>
        <w:t>(</w:t>
      </w:r>
      <w:proofErr w:type="spellStart"/>
      <w:r w:rsidR="003517F4" w:rsidRPr="00E02207">
        <w:rPr>
          <w:rFonts w:ascii="Calibri" w:hAnsi="Calibri"/>
        </w:rPr>
        <w:t>t</w:t>
      </w:r>
      <w:r w:rsidR="005D58FC">
        <w:rPr>
          <w:rFonts w:ascii="Calibri" w:hAnsi="Calibri"/>
        </w:rPr>
        <w:t>.</w:t>
      </w:r>
      <w:r w:rsidR="003517F4" w:rsidRPr="00E02207">
        <w:rPr>
          <w:rFonts w:ascii="Calibri" w:hAnsi="Calibri"/>
        </w:rPr>
        <w:t>j</w:t>
      </w:r>
      <w:proofErr w:type="spellEnd"/>
      <w:r w:rsidR="003517F4" w:rsidRPr="00E02207">
        <w:rPr>
          <w:rFonts w:ascii="Calibri" w:hAnsi="Calibri"/>
        </w:rPr>
        <w:t>. Dz.U. z 20</w:t>
      </w:r>
      <w:r w:rsidR="003517F4">
        <w:rPr>
          <w:rFonts w:ascii="Calibri" w:hAnsi="Calibri"/>
        </w:rPr>
        <w:t>22</w:t>
      </w:r>
      <w:r w:rsidR="003517F4" w:rsidRPr="00E02207">
        <w:rPr>
          <w:rFonts w:ascii="Calibri" w:hAnsi="Calibri"/>
        </w:rPr>
        <w:t xml:space="preserve"> r. poz. </w:t>
      </w:r>
      <w:r w:rsidR="003517F4">
        <w:rPr>
          <w:rFonts w:ascii="Calibri" w:hAnsi="Calibri"/>
        </w:rPr>
        <w:t>671 z</w:t>
      </w:r>
      <w:r w:rsidR="00215B31">
        <w:rPr>
          <w:rFonts w:ascii="Calibri" w:hAnsi="Calibri"/>
        </w:rPr>
        <w:t xml:space="preserve">e </w:t>
      </w:r>
      <w:r w:rsidR="003517F4" w:rsidRPr="00E02207">
        <w:rPr>
          <w:rFonts w:ascii="Calibri" w:hAnsi="Calibri"/>
        </w:rPr>
        <w:t>zm</w:t>
      </w:r>
      <w:r w:rsidR="003517F4" w:rsidRPr="00A27FAE">
        <w:rPr>
          <w:rFonts w:ascii="Calibri" w:hAnsi="Calibri"/>
        </w:rPr>
        <w:t xml:space="preserve">.); </w:t>
      </w:r>
      <w:r w:rsidR="00BD50A8">
        <w:rPr>
          <w:rFonts w:ascii="Calibri" w:hAnsi="Calibri"/>
        </w:rPr>
        <w:t>Rozporządzenie Ministra Spraw Wewnętrznych i Administracji z dnia 27 grudnia 2023 r. w sprawie wzoru dowodu osobistego, jego wydawania i odbioru oraz utraty, uszkodzenia, unieważnienia i zwrotu (Dz.U. z 2023 r. poz. 2798)</w:t>
      </w:r>
      <w:r w:rsidR="00215B31">
        <w:rPr>
          <w:rFonts w:ascii="Calibri" w:hAnsi="Calibri"/>
        </w:rPr>
        <w:t>.</w:t>
      </w:r>
    </w:p>
    <w:p w:rsidR="00F06E02" w:rsidRPr="003D2D1F" w:rsidRDefault="00F06E02" w:rsidP="003B29F1">
      <w:pPr>
        <w:pStyle w:val="nagowek2"/>
        <w:ind w:left="714" w:hanging="357"/>
        <w:jc w:val="both"/>
        <w:rPr>
          <w:color w:val="auto"/>
        </w:rPr>
      </w:pPr>
      <w:r w:rsidRPr="003D2D1F">
        <w:rPr>
          <w:color w:val="auto"/>
        </w:rPr>
        <w:t xml:space="preserve">I WYMAGANE DOKUMENTY I ZAŁĄCZNIKI </w:t>
      </w:r>
    </w:p>
    <w:p w:rsidR="00F06E02" w:rsidRPr="00F77D3D" w:rsidRDefault="00745A38" w:rsidP="00200374">
      <w:pPr>
        <w:keepNext/>
        <w:keepLines/>
        <w:numPr>
          <w:ilvl w:val="0"/>
          <w:numId w:val="8"/>
        </w:numPr>
        <w:shd w:val="clear" w:color="auto" w:fill="FFFFFF"/>
        <w:tabs>
          <w:tab w:val="clear" w:pos="510"/>
        </w:tabs>
        <w:spacing w:before="120" w:after="120" w:line="269" w:lineRule="auto"/>
        <w:ind w:left="426" w:hanging="426"/>
        <w:jc w:val="both"/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>Wypełniony i podpisany „F</w:t>
      </w:r>
      <w:r w:rsidR="00F06E02" w:rsidRPr="00F77D3D">
        <w:rPr>
          <w:rFonts w:ascii="Calibri" w:hAnsi="Calibri"/>
          <w:color w:val="000000"/>
        </w:rPr>
        <w:t>ormularz</w:t>
      </w:r>
      <w:r w:rsidRPr="00F77D3D">
        <w:rPr>
          <w:rFonts w:ascii="Calibri" w:hAnsi="Calibri"/>
          <w:color w:val="000000"/>
        </w:rPr>
        <w:t xml:space="preserve"> zgłoszenia </w:t>
      </w:r>
      <w:r w:rsidR="006C0871">
        <w:rPr>
          <w:rFonts w:ascii="Calibri" w:hAnsi="Calibri"/>
          <w:color w:val="000000"/>
        </w:rPr>
        <w:t xml:space="preserve">podejrzenia </w:t>
      </w:r>
      <w:r w:rsidRPr="00F77D3D">
        <w:rPr>
          <w:rFonts w:ascii="Calibri" w:hAnsi="Calibri"/>
          <w:color w:val="000000"/>
        </w:rPr>
        <w:t xml:space="preserve">nieuprawnionego </w:t>
      </w:r>
      <w:r w:rsidR="003B29F1">
        <w:rPr>
          <w:rFonts w:ascii="Calibri" w:hAnsi="Calibri"/>
          <w:color w:val="000000"/>
        </w:rPr>
        <w:t>w</w:t>
      </w:r>
      <w:r w:rsidRPr="00F77D3D">
        <w:rPr>
          <w:rFonts w:ascii="Calibri" w:hAnsi="Calibri"/>
          <w:color w:val="000000"/>
        </w:rPr>
        <w:t>ykorzystania danych osobowych”.</w:t>
      </w:r>
      <w:r w:rsidR="00F06E02" w:rsidRPr="00F77D3D">
        <w:rPr>
          <w:rFonts w:ascii="Calibri" w:hAnsi="Calibri"/>
          <w:color w:val="000000"/>
        </w:rPr>
        <w:t xml:space="preserve"> </w:t>
      </w:r>
    </w:p>
    <w:p w:rsidR="00F06E02" w:rsidRPr="00F77D3D" w:rsidRDefault="00F06E02" w:rsidP="00200374">
      <w:pPr>
        <w:keepNext/>
        <w:keepLines/>
        <w:numPr>
          <w:ilvl w:val="0"/>
          <w:numId w:val="8"/>
        </w:numPr>
        <w:shd w:val="clear" w:color="auto" w:fill="FFFFFF"/>
        <w:tabs>
          <w:tab w:val="clear" w:pos="510"/>
        </w:tabs>
        <w:spacing w:before="120" w:after="120" w:line="269" w:lineRule="auto"/>
        <w:ind w:left="426" w:hanging="426"/>
        <w:jc w:val="both"/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 xml:space="preserve">Dowód osobisty </w:t>
      </w:r>
      <w:r w:rsidR="00745A38" w:rsidRPr="00F77D3D">
        <w:rPr>
          <w:rFonts w:ascii="Calibri" w:hAnsi="Calibri"/>
          <w:color w:val="000000"/>
        </w:rPr>
        <w:t>lub w</w:t>
      </w:r>
      <w:r w:rsidRPr="00F77D3D">
        <w:rPr>
          <w:rFonts w:ascii="Calibri" w:hAnsi="Calibri"/>
          <w:color w:val="000000"/>
        </w:rPr>
        <w:t xml:space="preserve">ażny paszport lub inny dokument potwierdzający tożsamość </w:t>
      </w:r>
      <w:r w:rsidR="003B29F1">
        <w:rPr>
          <w:rFonts w:ascii="Calibri" w:hAnsi="Calibri"/>
          <w:color w:val="000000"/>
        </w:rPr>
        <w:br/>
      </w:r>
      <w:r w:rsidRPr="00F77D3D">
        <w:rPr>
          <w:rFonts w:ascii="Calibri" w:hAnsi="Calibri"/>
          <w:color w:val="000000"/>
        </w:rPr>
        <w:t>(</w:t>
      </w:r>
      <w:r w:rsidRPr="00F77D3D">
        <w:rPr>
          <w:rFonts w:ascii="Calibri" w:hAnsi="Calibri"/>
        </w:rPr>
        <w:t>do wglądu</w:t>
      </w:r>
      <w:r w:rsidRPr="00F77D3D">
        <w:rPr>
          <w:rFonts w:ascii="Calibri" w:hAnsi="Calibri"/>
          <w:color w:val="000000"/>
        </w:rPr>
        <w:t>).</w:t>
      </w:r>
    </w:p>
    <w:p w:rsidR="00F06E02" w:rsidRPr="003D2D1F" w:rsidRDefault="00F06E02" w:rsidP="003B29F1">
      <w:pPr>
        <w:pStyle w:val="nagowek2"/>
        <w:ind w:left="714" w:hanging="357"/>
        <w:jc w:val="both"/>
        <w:rPr>
          <w:color w:val="auto"/>
        </w:rPr>
      </w:pPr>
      <w:r w:rsidRPr="003D2D1F">
        <w:rPr>
          <w:color w:val="auto"/>
        </w:rPr>
        <w:t>II OPŁATY</w:t>
      </w:r>
    </w:p>
    <w:p w:rsidR="00F06E02" w:rsidRPr="00F77D3D" w:rsidRDefault="00F06E02" w:rsidP="003B29F1">
      <w:pPr>
        <w:keepNext/>
        <w:keepLines/>
        <w:shd w:val="clear" w:color="auto" w:fill="FFFFFF"/>
        <w:spacing w:before="120" w:after="120" w:line="269" w:lineRule="auto"/>
        <w:ind w:right="147"/>
        <w:jc w:val="both"/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>Brak.</w:t>
      </w:r>
    </w:p>
    <w:p w:rsidR="00F06E02" w:rsidRPr="003D2D1F" w:rsidRDefault="00F06E02" w:rsidP="003B29F1">
      <w:pPr>
        <w:pStyle w:val="nagowek2"/>
        <w:ind w:left="714" w:hanging="357"/>
        <w:jc w:val="both"/>
        <w:rPr>
          <w:color w:val="auto"/>
        </w:rPr>
      </w:pPr>
      <w:r w:rsidRPr="003D2D1F">
        <w:rPr>
          <w:color w:val="auto"/>
        </w:rPr>
        <w:t>III MIEJSCE ZŁOŻENIA WNIOSKU</w:t>
      </w:r>
    </w:p>
    <w:p w:rsidR="0092575C" w:rsidRPr="00F77D3D" w:rsidRDefault="0092575C" w:rsidP="003B29F1">
      <w:pPr>
        <w:keepNext/>
        <w:keepLines/>
        <w:shd w:val="clear" w:color="auto" w:fill="FFFFFF"/>
        <w:spacing w:before="120" w:after="120" w:line="269" w:lineRule="auto"/>
        <w:ind w:right="147"/>
        <w:jc w:val="both"/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>Biuro Obsługi Mieszkańców</w:t>
      </w:r>
      <w:r w:rsidR="00A6203B">
        <w:rPr>
          <w:rFonts w:ascii="Calibri" w:hAnsi="Calibri"/>
          <w:color w:val="000000"/>
        </w:rPr>
        <w:t>.</w:t>
      </w:r>
    </w:p>
    <w:p w:rsidR="00F06E02" w:rsidRPr="003D2D1F" w:rsidRDefault="00F06E02" w:rsidP="003B29F1">
      <w:pPr>
        <w:pStyle w:val="nagowek2"/>
        <w:ind w:left="714" w:hanging="357"/>
        <w:jc w:val="both"/>
        <w:rPr>
          <w:color w:val="auto"/>
        </w:rPr>
      </w:pPr>
      <w:r w:rsidRPr="003D2D1F">
        <w:rPr>
          <w:color w:val="auto"/>
        </w:rPr>
        <w:t xml:space="preserve">IV TERMIN ROZPATRZENIA WNIOSKU </w:t>
      </w:r>
    </w:p>
    <w:p w:rsidR="00F06E02" w:rsidRPr="00F77D3D" w:rsidRDefault="00F06E02" w:rsidP="003B29F1">
      <w:pPr>
        <w:keepNext/>
        <w:keepLines/>
        <w:shd w:val="clear" w:color="auto" w:fill="FFFFFF"/>
        <w:spacing w:before="120" w:after="120" w:line="269" w:lineRule="auto"/>
        <w:ind w:right="147"/>
        <w:jc w:val="both"/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>Bez zbędnej zwłoki.</w:t>
      </w:r>
    </w:p>
    <w:p w:rsidR="00F06E02" w:rsidRPr="003D2D1F" w:rsidRDefault="00F06E02" w:rsidP="003B29F1">
      <w:pPr>
        <w:pStyle w:val="nagowek2"/>
        <w:ind w:left="714" w:hanging="357"/>
        <w:jc w:val="both"/>
        <w:rPr>
          <w:color w:val="auto"/>
        </w:rPr>
      </w:pPr>
      <w:r w:rsidRPr="003D2D1F">
        <w:rPr>
          <w:color w:val="auto"/>
        </w:rPr>
        <w:t>V TRYB ODWOŁAWCZY</w:t>
      </w:r>
    </w:p>
    <w:p w:rsidR="00F06E02" w:rsidRPr="00F77D3D" w:rsidRDefault="00F06E02" w:rsidP="003B29F1">
      <w:pPr>
        <w:jc w:val="both"/>
        <w:rPr>
          <w:rFonts w:asciiTheme="minorHAnsi" w:hAnsiTheme="minorHAnsi" w:cs="Calibri"/>
          <w:color w:val="FF0000"/>
        </w:rPr>
      </w:pPr>
      <w:r w:rsidRPr="00F77D3D">
        <w:rPr>
          <w:rFonts w:asciiTheme="minorHAnsi" w:hAnsiTheme="minorHAnsi" w:cs="Calibri"/>
        </w:rPr>
        <w:t xml:space="preserve">Brak – czynność materialno-techniczna. </w:t>
      </w:r>
    </w:p>
    <w:p w:rsidR="00F06E02" w:rsidRPr="003D2D1F" w:rsidRDefault="00F06E02" w:rsidP="003B29F1">
      <w:pPr>
        <w:pStyle w:val="nagowek2"/>
        <w:ind w:left="714" w:hanging="357"/>
        <w:jc w:val="both"/>
        <w:rPr>
          <w:color w:val="auto"/>
        </w:rPr>
      </w:pPr>
      <w:r w:rsidRPr="003D2D1F">
        <w:rPr>
          <w:color w:val="auto"/>
        </w:rPr>
        <w:lastRenderedPageBreak/>
        <w:t>VI JEDNOSTKA ODPOWIEDZIALNA</w:t>
      </w:r>
    </w:p>
    <w:p w:rsidR="0092575C" w:rsidRPr="00F77D3D" w:rsidRDefault="0092575C" w:rsidP="003B29F1">
      <w:pPr>
        <w:keepNext/>
        <w:keepLines/>
        <w:shd w:val="clear" w:color="auto" w:fill="FFFFFF"/>
        <w:spacing w:before="120" w:after="120" w:line="269" w:lineRule="auto"/>
        <w:ind w:right="147"/>
        <w:jc w:val="both"/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>Biuro Obsługi Mieszkańców</w:t>
      </w:r>
      <w:r w:rsidR="00A6203B">
        <w:rPr>
          <w:rFonts w:ascii="Calibri" w:hAnsi="Calibri"/>
          <w:color w:val="000000"/>
        </w:rPr>
        <w:t>.</w:t>
      </w:r>
      <w:bookmarkStart w:id="0" w:name="_GoBack"/>
      <w:bookmarkEnd w:id="0"/>
    </w:p>
    <w:p w:rsidR="00F06E02" w:rsidRPr="003D2D1F" w:rsidRDefault="00F06E02" w:rsidP="003B29F1">
      <w:pPr>
        <w:pStyle w:val="nagowek2"/>
        <w:ind w:left="714" w:hanging="357"/>
        <w:jc w:val="both"/>
        <w:rPr>
          <w:color w:val="auto"/>
        </w:rPr>
      </w:pPr>
      <w:r w:rsidRPr="003D2D1F">
        <w:rPr>
          <w:color w:val="auto"/>
        </w:rPr>
        <w:t>VII UWAGI</w:t>
      </w:r>
    </w:p>
    <w:p w:rsidR="00745A38" w:rsidRPr="00F77D3D" w:rsidRDefault="00745A38" w:rsidP="00200374">
      <w:pPr>
        <w:keepNext/>
        <w:keepLines/>
        <w:shd w:val="clear" w:color="auto" w:fill="FFFFFF"/>
        <w:spacing w:before="120" w:after="120" w:line="269" w:lineRule="auto"/>
        <w:jc w:val="both"/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 xml:space="preserve">Zgłoszenia dokonuje się na formularzu zgłoszenia </w:t>
      </w:r>
      <w:r w:rsidR="00F337B9">
        <w:rPr>
          <w:rFonts w:ascii="Calibri" w:hAnsi="Calibri"/>
          <w:color w:val="000000"/>
        </w:rPr>
        <w:t xml:space="preserve">podejrzenia </w:t>
      </w:r>
      <w:r w:rsidRPr="00F77D3D">
        <w:rPr>
          <w:rFonts w:ascii="Calibri" w:hAnsi="Calibri"/>
          <w:color w:val="000000"/>
        </w:rPr>
        <w:t>nieuprawnionego wykorzystania danych osobowych</w:t>
      </w:r>
      <w:r w:rsidR="00F337B9">
        <w:rPr>
          <w:rFonts w:ascii="Calibri" w:hAnsi="Calibri"/>
          <w:color w:val="000000"/>
        </w:rPr>
        <w:t xml:space="preserve"> w organie dowolnej gminy w celu unieważnienia posiadanego dowodu osobistego.</w:t>
      </w:r>
      <w:r w:rsidRPr="00F77D3D">
        <w:rPr>
          <w:rFonts w:ascii="Calibri" w:hAnsi="Calibri"/>
          <w:color w:val="000000"/>
        </w:rPr>
        <w:t xml:space="preserve"> Można je dokonać również w formie dokumentu elektronicznego, w organie gminy, który wydał dowód osobisty.</w:t>
      </w:r>
    </w:p>
    <w:p w:rsidR="00745A38" w:rsidRPr="00F77D3D" w:rsidRDefault="00745A38" w:rsidP="00200374">
      <w:pPr>
        <w:keepNext/>
        <w:keepLines/>
        <w:shd w:val="clear" w:color="auto" w:fill="FFFFFF"/>
        <w:spacing w:before="120" w:after="120" w:line="269" w:lineRule="auto"/>
        <w:jc w:val="both"/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>W imieniu osoby nieposiadającej zdolności do czynności prawnych lub posiadającej ograniczoną zdolność do czynności prawnych zgłoszenia dokonuje rodzic, opiekun lub kurator.</w:t>
      </w:r>
    </w:p>
    <w:p w:rsidR="00745A38" w:rsidRPr="00F77D3D" w:rsidRDefault="00745A38" w:rsidP="00200374">
      <w:pPr>
        <w:jc w:val="both"/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 xml:space="preserve">Zgłoszenia nieuprawnionego wykorzystania danych osobowych </w:t>
      </w:r>
      <w:r w:rsidRPr="00F77D3D">
        <w:rPr>
          <w:rFonts w:ascii="Calibri" w:hAnsi="Calibri"/>
          <w:b/>
          <w:color w:val="000000"/>
        </w:rPr>
        <w:t>może dokonać pełnomocnik</w:t>
      </w:r>
      <w:r w:rsidR="00F337B9">
        <w:rPr>
          <w:rFonts w:ascii="Calibri" w:hAnsi="Calibri"/>
          <w:b/>
          <w:color w:val="000000"/>
        </w:rPr>
        <w:t xml:space="preserve"> składając </w:t>
      </w:r>
      <w:r w:rsidRPr="00F77D3D">
        <w:rPr>
          <w:rFonts w:ascii="Calibri" w:hAnsi="Calibri"/>
          <w:b/>
          <w:color w:val="000000"/>
        </w:rPr>
        <w:t>pełnomocnictw</w:t>
      </w:r>
      <w:r w:rsidR="00F337B9">
        <w:rPr>
          <w:rFonts w:ascii="Calibri" w:hAnsi="Calibri"/>
          <w:b/>
          <w:color w:val="000000"/>
        </w:rPr>
        <w:t>o</w:t>
      </w:r>
      <w:r w:rsidRPr="00F77D3D">
        <w:rPr>
          <w:rFonts w:ascii="Calibri" w:hAnsi="Calibri"/>
          <w:b/>
          <w:color w:val="000000"/>
        </w:rPr>
        <w:t xml:space="preserve"> szczególn</w:t>
      </w:r>
      <w:r w:rsidR="00F337B9">
        <w:rPr>
          <w:rFonts w:ascii="Calibri" w:hAnsi="Calibri"/>
          <w:b/>
          <w:color w:val="000000"/>
        </w:rPr>
        <w:t>e</w:t>
      </w:r>
      <w:r w:rsidRPr="00F77D3D">
        <w:rPr>
          <w:rFonts w:ascii="Calibri" w:hAnsi="Calibri"/>
          <w:b/>
          <w:color w:val="000000"/>
        </w:rPr>
        <w:t xml:space="preserve"> do dokonania zgłoszenia.</w:t>
      </w:r>
    </w:p>
    <w:p w:rsidR="00D8735C" w:rsidRDefault="00D8735C" w:rsidP="00200374">
      <w:pPr>
        <w:jc w:val="both"/>
      </w:pPr>
    </w:p>
    <w:p w:rsidR="00D8735C" w:rsidRPr="00F77D3D" w:rsidRDefault="00745A38" w:rsidP="00200374">
      <w:pPr>
        <w:jc w:val="both"/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>Uwaga !!!</w:t>
      </w:r>
    </w:p>
    <w:p w:rsidR="00745A38" w:rsidRPr="00F77D3D" w:rsidRDefault="00745A38" w:rsidP="00200374">
      <w:pPr>
        <w:jc w:val="both"/>
        <w:rPr>
          <w:rFonts w:ascii="Calibri" w:hAnsi="Calibri"/>
          <w:color w:val="000000"/>
        </w:rPr>
      </w:pPr>
      <w:r w:rsidRPr="00F77D3D">
        <w:rPr>
          <w:rFonts w:ascii="Calibri" w:hAnsi="Calibri"/>
          <w:color w:val="000000"/>
        </w:rPr>
        <w:t>Składając formularz w organie gminy</w:t>
      </w:r>
      <w:r w:rsidR="00871C03">
        <w:rPr>
          <w:rFonts w:ascii="Calibri" w:hAnsi="Calibri"/>
          <w:color w:val="000000"/>
        </w:rPr>
        <w:t xml:space="preserve"> posiadać dowodu osobistego musi uprawdopodobnić podejrzenie nieuprawnionego wykorzystania jego danych osobowych, w tym serii i numeru dowodu osobistego.</w:t>
      </w:r>
    </w:p>
    <w:p w:rsidR="00423F40" w:rsidRPr="00310289" w:rsidRDefault="00423F40" w:rsidP="00200374">
      <w:pPr>
        <w:spacing w:before="120" w:after="120" w:line="269" w:lineRule="auto"/>
        <w:jc w:val="both"/>
        <w:rPr>
          <w:rFonts w:ascii="Calibri" w:hAnsi="Calibri"/>
          <w:color w:val="000000"/>
        </w:rPr>
      </w:pPr>
      <w:r w:rsidRPr="00310289">
        <w:rPr>
          <w:rFonts w:ascii="Calibri" w:hAnsi="Calibri"/>
          <w:color w:val="000000"/>
        </w:rPr>
        <w:t xml:space="preserve">Zgłoszenie </w:t>
      </w:r>
      <w:r>
        <w:rPr>
          <w:rFonts w:ascii="Calibri" w:hAnsi="Calibri"/>
          <w:color w:val="000000"/>
        </w:rPr>
        <w:t>podejrzenia nieuprawnionego wykorzystania danych osobowych powoduje u</w:t>
      </w:r>
      <w:r w:rsidRPr="00310289">
        <w:rPr>
          <w:rFonts w:ascii="Calibri" w:hAnsi="Calibri"/>
          <w:color w:val="000000"/>
        </w:rPr>
        <w:t>nieważnienie</w:t>
      </w:r>
      <w:r>
        <w:rPr>
          <w:rFonts w:ascii="Calibri" w:hAnsi="Calibri"/>
          <w:color w:val="000000"/>
        </w:rPr>
        <w:t xml:space="preserve"> dowodu osobistego</w:t>
      </w:r>
      <w:r w:rsidRPr="00310289">
        <w:rPr>
          <w:rFonts w:ascii="Calibri" w:hAnsi="Calibri"/>
          <w:color w:val="000000"/>
        </w:rPr>
        <w:t xml:space="preserve">. </w:t>
      </w:r>
      <w:r>
        <w:rPr>
          <w:rFonts w:ascii="Calibri" w:hAnsi="Calibri"/>
          <w:color w:val="000000"/>
        </w:rPr>
        <w:t xml:space="preserve">Unieważnionym dowodem osobistym nie można się posługiwać. </w:t>
      </w:r>
      <w:r w:rsidRPr="00310289">
        <w:rPr>
          <w:rFonts w:ascii="Calibri" w:hAnsi="Calibri"/>
          <w:color w:val="000000"/>
        </w:rPr>
        <w:t>Unieważnienie dowodu</w:t>
      </w:r>
      <w:r>
        <w:rPr>
          <w:rFonts w:ascii="Calibri" w:hAnsi="Calibri"/>
          <w:color w:val="000000"/>
        </w:rPr>
        <w:t xml:space="preserve"> osobistego </w:t>
      </w:r>
      <w:r w:rsidRPr="00310289">
        <w:rPr>
          <w:rFonts w:ascii="Calibri" w:hAnsi="Calibri"/>
          <w:color w:val="000000"/>
        </w:rPr>
        <w:t xml:space="preserve">osoby pełnoletniej skutkuje zastrzeżeniem numeru PESEL tej osoby w rejestrze zastrzeżeń numerów PESEL.  </w:t>
      </w:r>
    </w:p>
    <w:p w:rsidR="00423F40" w:rsidRPr="00310289" w:rsidRDefault="00423F40" w:rsidP="00200374">
      <w:pPr>
        <w:spacing w:before="120" w:after="120" w:line="269" w:lineRule="auto"/>
        <w:rPr>
          <w:rFonts w:ascii="Calibri" w:hAnsi="Calibri"/>
          <w:color w:val="00000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CF493C" w:rsidRPr="0017524E" w:rsidTr="00274BE5">
        <w:trPr>
          <w:trHeight w:val="1144"/>
        </w:trPr>
        <w:tc>
          <w:tcPr>
            <w:tcW w:w="1809" w:type="dxa"/>
          </w:tcPr>
          <w:p w:rsidR="00CF493C" w:rsidRPr="0017524E" w:rsidRDefault="00CF493C" w:rsidP="00274BE5">
            <w:pPr>
              <w:rPr>
                <w:rFonts w:eastAsia="Calibri" w:cs="Calibri"/>
                <w:i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 xml:space="preserve">Opracował/a – </w:t>
            </w:r>
            <w:r w:rsidRPr="0017524E">
              <w:rPr>
                <w:rFonts w:eastAsia="Calibri" w:cs="Calibri"/>
                <w:i/>
                <w:sz w:val="16"/>
                <w:szCs w:val="16"/>
              </w:rPr>
              <w:t>urzędnik</w:t>
            </w: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694" w:type="dxa"/>
          </w:tcPr>
          <w:p w:rsidR="00CF493C" w:rsidRPr="0017524E" w:rsidRDefault="00CF493C" w:rsidP="00274BE5">
            <w:pPr>
              <w:rPr>
                <w:rFonts w:eastAsia="Calibri" w:cs="Calibri"/>
                <w:i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>Zaakceptował/a pod względem merytorycznym - naczelnik/kierownik</w:t>
            </w:r>
          </w:p>
          <w:p w:rsidR="00CF493C" w:rsidRPr="0017524E" w:rsidRDefault="00CF493C" w:rsidP="00274BE5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126" w:type="dxa"/>
          </w:tcPr>
          <w:p w:rsidR="00CF493C" w:rsidRPr="0017524E" w:rsidRDefault="00CF493C" w:rsidP="00274BE5">
            <w:pPr>
              <w:rPr>
                <w:rFonts w:eastAsia="Calibri" w:cs="Calibri"/>
                <w:i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 xml:space="preserve">Konsultacja – </w:t>
            </w:r>
            <w:r w:rsidRPr="0017524E">
              <w:rPr>
                <w:rFonts w:eastAsia="Calibri" w:cs="Calibri"/>
                <w:i/>
                <w:sz w:val="16"/>
                <w:szCs w:val="16"/>
              </w:rPr>
              <w:t>radca prawny</w:t>
            </w: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>Zatwierdził/a – sekretarz, z-ca burmistrza lub burmistrz</w:t>
            </w:r>
          </w:p>
          <w:p w:rsidR="00CF493C" w:rsidRPr="0017524E" w:rsidRDefault="00CF493C" w:rsidP="00274BE5">
            <w:pPr>
              <w:rPr>
                <w:rFonts w:eastAsia="Calibri" w:cs="Calibri"/>
                <w:i/>
                <w:sz w:val="30"/>
                <w:szCs w:val="30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>Data: ………………..</w:t>
            </w:r>
          </w:p>
          <w:p w:rsidR="00CF493C" w:rsidRPr="0017524E" w:rsidRDefault="00CF493C" w:rsidP="00274BE5">
            <w:pPr>
              <w:rPr>
                <w:rFonts w:eastAsia="Calibri" w:cs="Calibri"/>
                <w:sz w:val="16"/>
                <w:szCs w:val="16"/>
              </w:rPr>
            </w:pPr>
          </w:p>
        </w:tc>
      </w:tr>
    </w:tbl>
    <w:p w:rsidR="00F06E02" w:rsidRPr="00F77D3D" w:rsidRDefault="00F06E02" w:rsidP="00423F40">
      <w:pPr>
        <w:jc w:val="both"/>
        <w:rPr>
          <w:rFonts w:ascii="Calibri" w:hAnsi="Calibri"/>
          <w:color w:val="000000"/>
        </w:rPr>
      </w:pPr>
    </w:p>
    <w:sectPr w:rsidR="00F06E02" w:rsidRPr="00F77D3D" w:rsidSect="003B29F1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CE1546"/>
    <w:multiLevelType w:val="hybridMultilevel"/>
    <w:tmpl w:val="9D2C0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9"/>
  </w:num>
  <w:num w:numId="16">
    <w:abstractNumId w:val="22"/>
  </w:num>
  <w:num w:numId="17">
    <w:abstractNumId w:val="16"/>
  </w:num>
  <w:num w:numId="18">
    <w:abstractNumId w:val="18"/>
  </w:num>
  <w:num w:numId="19">
    <w:abstractNumId w:val="20"/>
  </w:num>
  <w:num w:numId="20">
    <w:abstractNumId w:val="21"/>
  </w:num>
  <w:num w:numId="21">
    <w:abstractNumId w:val="13"/>
  </w:num>
  <w:num w:numId="22">
    <w:abstractNumId w:val="1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82521"/>
    <w:rsid w:val="000C5F33"/>
    <w:rsid w:val="00121D2A"/>
    <w:rsid w:val="001A683D"/>
    <w:rsid w:val="001C313F"/>
    <w:rsid w:val="001C5E36"/>
    <w:rsid w:val="00200374"/>
    <w:rsid w:val="00215B31"/>
    <w:rsid w:val="0026033C"/>
    <w:rsid w:val="002C6BA7"/>
    <w:rsid w:val="002D5C8D"/>
    <w:rsid w:val="002D79CC"/>
    <w:rsid w:val="00312F8D"/>
    <w:rsid w:val="003517F4"/>
    <w:rsid w:val="003B29F1"/>
    <w:rsid w:val="003D2D1F"/>
    <w:rsid w:val="00423F40"/>
    <w:rsid w:val="00424AD6"/>
    <w:rsid w:val="004325A7"/>
    <w:rsid w:val="00454BD6"/>
    <w:rsid w:val="00455F3D"/>
    <w:rsid w:val="004A7036"/>
    <w:rsid w:val="004B3F06"/>
    <w:rsid w:val="004F2CD0"/>
    <w:rsid w:val="00507BD6"/>
    <w:rsid w:val="00581529"/>
    <w:rsid w:val="00595B11"/>
    <w:rsid w:val="005B11D9"/>
    <w:rsid w:val="005D40C1"/>
    <w:rsid w:val="005D557F"/>
    <w:rsid w:val="005D58FC"/>
    <w:rsid w:val="00602198"/>
    <w:rsid w:val="0060573C"/>
    <w:rsid w:val="00653BEB"/>
    <w:rsid w:val="0066093B"/>
    <w:rsid w:val="006A4D8C"/>
    <w:rsid w:val="006C0871"/>
    <w:rsid w:val="006F0E1A"/>
    <w:rsid w:val="007333B0"/>
    <w:rsid w:val="00745A38"/>
    <w:rsid w:val="00776548"/>
    <w:rsid w:val="00791088"/>
    <w:rsid w:val="007C17CD"/>
    <w:rsid w:val="007C7673"/>
    <w:rsid w:val="00871C03"/>
    <w:rsid w:val="00881ACC"/>
    <w:rsid w:val="008B4250"/>
    <w:rsid w:val="008F3A89"/>
    <w:rsid w:val="00922E12"/>
    <w:rsid w:val="0092575C"/>
    <w:rsid w:val="00935C6C"/>
    <w:rsid w:val="00970E3D"/>
    <w:rsid w:val="009A7A05"/>
    <w:rsid w:val="009C1622"/>
    <w:rsid w:val="009D2FAC"/>
    <w:rsid w:val="009D3796"/>
    <w:rsid w:val="009D41DB"/>
    <w:rsid w:val="00A00005"/>
    <w:rsid w:val="00A2692A"/>
    <w:rsid w:val="00A6203B"/>
    <w:rsid w:val="00A9394D"/>
    <w:rsid w:val="00AB40D1"/>
    <w:rsid w:val="00AF14A6"/>
    <w:rsid w:val="00B327BC"/>
    <w:rsid w:val="00B429D1"/>
    <w:rsid w:val="00B46FC1"/>
    <w:rsid w:val="00B659DF"/>
    <w:rsid w:val="00B8435C"/>
    <w:rsid w:val="00BD50A8"/>
    <w:rsid w:val="00BD5568"/>
    <w:rsid w:val="00CC2730"/>
    <w:rsid w:val="00CF493C"/>
    <w:rsid w:val="00D165C3"/>
    <w:rsid w:val="00D562A6"/>
    <w:rsid w:val="00D73D72"/>
    <w:rsid w:val="00D81743"/>
    <w:rsid w:val="00D8735C"/>
    <w:rsid w:val="00E8757C"/>
    <w:rsid w:val="00ED7778"/>
    <w:rsid w:val="00F06E02"/>
    <w:rsid w:val="00F337B9"/>
    <w:rsid w:val="00F77D3D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A34278F-C4AD-4AE6-BDEA-E0B74A0A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D562A6"/>
    <w:pPr>
      <w:keepLines/>
      <w:spacing w:before="120" w:line="269" w:lineRule="auto"/>
      <w:jc w:val="center"/>
      <w:outlineLvl w:val="0"/>
    </w:pPr>
    <w:rPr>
      <w:rFonts w:ascii="Calibri" w:eastAsiaTheme="majorEastAsia" w:hAnsi="Calibr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2D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D562A6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3D2D1F"/>
    <w:pPr>
      <w:spacing w:before="240" w:line="269" w:lineRule="auto"/>
    </w:pPr>
    <w:rPr>
      <w:rFonts w:ascii="Calibri" w:hAnsi="Calibri"/>
      <w:b/>
    </w:rPr>
  </w:style>
  <w:style w:type="character" w:customStyle="1" w:styleId="nagowek2Znak">
    <w:name w:val="nagłowek 2 Znak"/>
    <w:basedOn w:val="Nagwek2Znak"/>
    <w:link w:val="nagowek2"/>
    <w:rsid w:val="003D2D1F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2D1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2589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subject/>
  <dc:creator>Sowinski_2</dc:creator>
  <cp:keywords/>
  <cp:lastModifiedBy>Sylwia</cp:lastModifiedBy>
  <cp:revision>6</cp:revision>
  <cp:lastPrinted>2021-10-22T09:44:00Z</cp:lastPrinted>
  <dcterms:created xsi:type="dcterms:W3CDTF">2025-03-20T11:21:00Z</dcterms:created>
  <dcterms:modified xsi:type="dcterms:W3CDTF">2025-04-24T11:38:00Z</dcterms:modified>
</cp:coreProperties>
</file>