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78D6A138" w14:textId="77777777" w:rsidR="00AB753A" w:rsidRDefault="00AB753A" w:rsidP="00AB753A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AB753A" w:rsidRPr="00A94324" w14:paraId="5E35C178" w14:textId="77777777" w:rsidTr="0039628F">
        <w:trPr>
          <w:trHeight w:val="2059"/>
        </w:trPr>
        <w:tc>
          <w:tcPr>
            <w:tcW w:w="2552" w:type="dxa"/>
          </w:tcPr>
          <w:p w14:paraId="5CF3CFA3" w14:textId="77777777" w:rsidR="00AB753A" w:rsidRPr="00A94324" w:rsidRDefault="00AB753A" w:rsidP="0039628F"/>
          <w:p w14:paraId="10718871" w14:textId="77777777" w:rsidR="00AB753A" w:rsidRPr="00A94324" w:rsidRDefault="00AB753A" w:rsidP="0039628F">
            <w:pPr>
              <w:rPr>
                <w:b/>
              </w:rPr>
            </w:pPr>
            <w:r w:rsidRPr="00A94324">
              <w:rPr>
                <w:b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7DEC12AD" wp14:editId="64958416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14:paraId="6E8C23ED" w14:textId="77777777" w:rsidR="00AB753A" w:rsidRPr="00A94324" w:rsidRDefault="00AB753A" w:rsidP="0039628F">
            <w:pPr>
              <w:jc w:val="center"/>
            </w:pPr>
            <w:r w:rsidRPr="00A94324">
              <w:t>Urząd Miejski w Sulejowie</w:t>
            </w:r>
          </w:p>
          <w:p w14:paraId="114B22E0" w14:textId="77777777" w:rsidR="00AB753A" w:rsidRPr="00A94324" w:rsidRDefault="00AB753A" w:rsidP="0039628F">
            <w:pPr>
              <w:jc w:val="center"/>
            </w:pPr>
            <w:r w:rsidRPr="00A94324">
              <w:t>Referat  USC, Spraw Obywatelskich</w:t>
            </w:r>
            <w:r w:rsidRPr="00A94324">
              <w:br/>
              <w:t xml:space="preserve">i Obsługi Mieszkańców </w:t>
            </w:r>
            <w:r w:rsidRPr="00A94324">
              <w:br/>
            </w:r>
          </w:p>
          <w:p w14:paraId="0A85B4E2" w14:textId="77777777" w:rsidR="00AB753A" w:rsidRPr="00A94324" w:rsidRDefault="00AB753A" w:rsidP="0039628F">
            <w:pPr>
              <w:jc w:val="center"/>
              <w:rPr>
                <w:sz w:val="18"/>
                <w:szCs w:val="18"/>
              </w:rPr>
            </w:pPr>
            <w:r w:rsidRPr="00A94324">
              <w:rPr>
                <w:sz w:val="18"/>
                <w:szCs w:val="18"/>
              </w:rPr>
              <w:t xml:space="preserve">ul. Konecka 42,  97-330 Sulejów,  tel. 44 6102509 </w:t>
            </w:r>
            <w:r w:rsidRPr="00A94324">
              <w:rPr>
                <w:sz w:val="18"/>
                <w:szCs w:val="18"/>
              </w:rPr>
              <w:br/>
              <w:t>bom@sulejow.pl</w:t>
            </w:r>
          </w:p>
        </w:tc>
        <w:tc>
          <w:tcPr>
            <w:tcW w:w="1984" w:type="dxa"/>
          </w:tcPr>
          <w:p w14:paraId="4678FCD8" w14:textId="77777777" w:rsidR="00AB753A" w:rsidRPr="00190455" w:rsidRDefault="00AB753A" w:rsidP="0039628F">
            <w:pPr>
              <w:jc w:val="center"/>
              <w:rPr>
                <w:sz w:val="22"/>
                <w:szCs w:val="22"/>
              </w:rPr>
            </w:pPr>
            <w:r w:rsidRPr="00190455">
              <w:rPr>
                <w:sz w:val="22"/>
                <w:szCs w:val="22"/>
              </w:rPr>
              <w:t>Symbol procedury</w:t>
            </w:r>
          </w:p>
          <w:p w14:paraId="2A88D3E5" w14:textId="02219D1D" w:rsidR="00AB753A" w:rsidRPr="00A94324" w:rsidRDefault="00AB753A" w:rsidP="00AB753A">
            <w:pPr>
              <w:jc w:val="center"/>
            </w:pPr>
            <w:r w:rsidRPr="00190455">
              <w:rPr>
                <w:sz w:val="22"/>
                <w:szCs w:val="22"/>
              </w:rPr>
              <w:t>BOM.XX.25</w:t>
            </w:r>
          </w:p>
        </w:tc>
      </w:tr>
      <w:tr w:rsidR="00AB753A" w:rsidRPr="00A94324" w14:paraId="3354F352" w14:textId="77777777" w:rsidTr="0039628F">
        <w:trPr>
          <w:trHeight w:val="951"/>
        </w:trPr>
        <w:tc>
          <w:tcPr>
            <w:tcW w:w="9214" w:type="dxa"/>
            <w:gridSpan w:val="3"/>
          </w:tcPr>
          <w:p w14:paraId="4F4C0B29" w14:textId="776BEAF4" w:rsidR="00AB753A" w:rsidRPr="00AB753A" w:rsidRDefault="00AB753A" w:rsidP="00AB753A">
            <w:pPr>
              <w:pStyle w:val="Nagwek1"/>
            </w:pPr>
            <w:r w:rsidRPr="00D221E7">
              <w:t>WNIOSEK</w:t>
            </w:r>
            <w:r>
              <w:t xml:space="preserve">/ŻĄDANIE </w:t>
            </w:r>
            <w:r w:rsidRPr="00D221E7">
              <w:t>ZAPEWNIENI</w:t>
            </w:r>
            <w:r>
              <w:t>A</w:t>
            </w:r>
            <w:r w:rsidRPr="00D221E7">
              <w:t xml:space="preserve"> DOSTĘPNOŚCI </w:t>
            </w:r>
            <w:r>
              <w:t>CYFROWEJ</w:t>
            </w:r>
          </w:p>
        </w:tc>
      </w:tr>
    </w:tbl>
    <w:p w14:paraId="64E51CBE" w14:textId="6F2792D6" w:rsidR="008F3A89" w:rsidRPr="00995599" w:rsidRDefault="008F3A89" w:rsidP="00A8655B">
      <w:pPr>
        <w:ind w:left="142"/>
      </w:pPr>
      <w:r w:rsidRPr="00995599">
        <w:t xml:space="preserve">Podstawa prawna: Ustawa z dnia </w:t>
      </w:r>
      <w:r w:rsidR="00911570">
        <w:t xml:space="preserve">4 kwietnia </w:t>
      </w:r>
      <w:r w:rsidR="00871FC5" w:rsidRPr="00995599">
        <w:t xml:space="preserve">2019 r. </w:t>
      </w:r>
      <w:r w:rsidR="00F459E7" w:rsidRPr="00995599">
        <w:t xml:space="preserve">o </w:t>
      </w:r>
      <w:r w:rsidR="00911570">
        <w:t xml:space="preserve">dostępności cyfrowej stron internetowych i aplikacji mobilnych podmiotów publicznych </w:t>
      </w:r>
      <w:r w:rsidR="00833523" w:rsidRPr="00995599">
        <w:t>(t</w:t>
      </w:r>
      <w:r w:rsidR="00822F21">
        <w:t>.</w:t>
      </w:r>
      <w:r w:rsidRPr="00995599">
        <w:t xml:space="preserve">j. Dz.U. z </w:t>
      </w:r>
      <w:r w:rsidR="00871FC5" w:rsidRPr="00995599">
        <w:t>2</w:t>
      </w:r>
      <w:r w:rsidR="00911570">
        <w:t>0</w:t>
      </w:r>
      <w:r w:rsidR="00AB753A">
        <w:t>23</w:t>
      </w:r>
      <w:r w:rsidRPr="00995599">
        <w:t xml:space="preserve"> r. poz. </w:t>
      </w:r>
      <w:r w:rsidR="00AB753A">
        <w:t>1440)</w:t>
      </w:r>
      <w:r w:rsidR="00D97BD6">
        <w:t>.</w:t>
      </w:r>
    </w:p>
    <w:p w14:paraId="448C9078" w14:textId="0654E537" w:rsidR="00F06E02" w:rsidRPr="00CC51E9" w:rsidRDefault="00F06E02" w:rsidP="00A8655B">
      <w:pPr>
        <w:pStyle w:val="nagowek2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5F8F3790" w14:textId="5C390B9C" w:rsidR="00F06E02" w:rsidRPr="00D221E7" w:rsidRDefault="00745A38" w:rsidP="00A8655B">
      <w:pPr>
        <w:shd w:val="clear" w:color="auto" w:fill="FFFFFF"/>
        <w:ind w:right="147"/>
        <w:rPr>
          <w:color w:val="000000"/>
        </w:rPr>
      </w:pPr>
      <w:r w:rsidRPr="00D221E7">
        <w:rPr>
          <w:color w:val="000000"/>
        </w:rPr>
        <w:t xml:space="preserve">Wypełniony i podpisany </w:t>
      </w:r>
      <w:r w:rsidR="008F4699" w:rsidRPr="00D221E7">
        <w:rPr>
          <w:color w:val="000000"/>
        </w:rPr>
        <w:t>„Wniosek</w:t>
      </w:r>
      <w:r w:rsidR="006900B8">
        <w:rPr>
          <w:color w:val="000000"/>
        </w:rPr>
        <w:t>/żądanie zapewnienia d</w:t>
      </w:r>
      <w:r w:rsidR="0007388B" w:rsidRPr="00D221E7">
        <w:rPr>
          <w:color w:val="000000"/>
        </w:rPr>
        <w:t xml:space="preserve">ostępności </w:t>
      </w:r>
      <w:r w:rsidR="006900B8">
        <w:rPr>
          <w:color w:val="000000"/>
        </w:rPr>
        <w:t>cyfrowej</w:t>
      </w:r>
      <w:r w:rsidR="008F4699" w:rsidRPr="00D221E7">
        <w:rPr>
          <w:color w:val="000000"/>
        </w:rPr>
        <w:t>”</w:t>
      </w:r>
      <w:r w:rsidR="00D97BD6">
        <w:rPr>
          <w:color w:val="000000"/>
        </w:rPr>
        <w:t>.</w:t>
      </w:r>
    </w:p>
    <w:p w14:paraId="145385B4" w14:textId="713950A9" w:rsidR="00F06E02" w:rsidRDefault="00F06E02" w:rsidP="00A8655B">
      <w:pPr>
        <w:pStyle w:val="nagowek2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A8655B">
      <w:pPr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7343C485" w:rsidR="00F06E02" w:rsidRPr="00CC51E9" w:rsidRDefault="00F06E02" w:rsidP="00A8655B">
      <w:pPr>
        <w:pStyle w:val="nagowek2"/>
      </w:pPr>
      <w:r>
        <w:t>MIEJSCE ZŁOŻENIA WNIOSKU</w:t>
      </w:r>
    </w:p>
    <w:p w14:paraId="4DAD1E9E" w14:textId="248BBE1E" w:rsidR="0092575C" w:rsidRPr="00D221E7" w:rsidRDefault="00933991" w:rsidP="00A8655B">
      <w:r>
        <w:t>Biuro Obsługi Mieszkańców.</w:t>
      </w:r>
    </w:p>
    <w:p w14:paraId="057C6021" w14:textId="3AE92A42" w:rsidR="00F06E02" w:rsidRDefault="00F06E02" w:rsidP="00A8655B">
      <w:pPr>
        <w:pStyle w:val="nagowek2"/>
      </w:pPr>
      <w:r>
        <w:t xml:space="preserve">TERMIN ROZPATRZENIA WNIOSKU </w:t>
      </w:r>
    </w:p>
    <w:p w14:paraId="0DCD6A29" w14:textId="03C01824" w:rsidR="0086412A" w:rsidRDefault="0086412A" w:rsidP="00A8655B">
      <w:r w:rsidRPr="0086412A">
        <w:t xml:space="preserve">Podmiot publiczny powinien zrealizować żądanie niezwłocznie, nie później niż w ciągu 7 dni od dnia wystąpienia z żądaniem. Jeżeli dotrzymanie tego terminu nie jest możliwe, podmiot publiczny niezwłocznie informuje o tym wnoszącego żądanie, kiedy realizacja żądania będzie możliwa, przy czym termin ten nie może być dłuższy niż 2 miesiące od dnia wystąpienia </w:t>
      </w:r>
      <w:r w:rsidR="00D7726A">
        <w:t>z</w:t>
      </w:r>
      <w:r w:rsidRPr="0086412A">
        <w:t> żądaniem. Jeżeli zapewnienie dostępności cyfrowej nie jest możliwe, podmiot publiczny może zaproponować alternatywny sposób dostępu do informacji.</w:t>
      </w:r>
    </w:p>
    <w:p w14:paraId="74122D4E" w14:textId="0CFF2D54" w:rsidR="00E92906" w:rsidRPr="00D221E7" w:rsidRDefault="00E92906" w:rsidP="00A8655B">
      <w:r>
        <w:t xml:space="preserve">Podmiot publiczny odmawia zapewnienia </w:t>
      </w:r>
      <w:r w:rsidR="00945539">
        <w:t>dostępności</w:t>
      </w:r>
      <w:r>
        <w:t xml:space="preserve"> cyfrowej elementu strony internetowej lub aplikacji mobilnej</w:t>
      </w:r>
      <w:r w:rsidR="00945539">
        <w:t xml:space="preserve">, jeżeli wiązałoby się to z ryzykiem naruszenia integralności lub wiarygodności przekazywanych informacji. </w:t>
      </w:r>
    </w:p>
    <w:p w14:paraId="508CF7E7" w14:textId="0B5D5FF3" w:rsidR="00F06E02" w:rsidRPr="0086412A" w:rsidRDefault="00F06E02" w:rsidP="00A8655B">
      <w:pPr>
        <w:pStyle w:val="nagowek2"/>
        <w:rPr>
          <w:rFonts w:cs="Calibri"/>
        </w:rPr>
      </w:pPr>
      <w:r>
        <w:t>TRYB ODWOŁAWCZY</w:t>
      </w:r>
    </w:p>
    <w:p w14:paraId="5BB035BC" w14:textId="1451AC10" w:rsidR="009964DC" w:rsidRPr="00D221E7" w:rsidRDefault="009964DC" w:rsidP="00A8655B">
      <w:r w:rsidRPr="00E95FCA">
        <w:t>W przypadku, gdy podmiot publiczny odmówi realizacji żądania zapewnienia dostępności lub alternatywnego sposobu dostępu do informacji, wnoszący żądanie możne złożyć skargę w sprawie zapewnian</w:t>
      </w:r>
      <w:r w:rsidR="006468FF">
        <w:t>i</w:t>
      </w:r>
      <w:bookmarkStart w:id="0" w:name="_GoBack"/>
      <w:bookmarkEnd w:id="0"/>
      <w:r w:rsidRPr="00E95FCA">
        <w:t>a dostępności cyfrowej strony internetowej, aplikacji mobilnej lub ele</w:t>
      </w:r>
      <w:r w:rsidR="00AE6409">
        <w:t>mentu strony internetowej</w:t>
      </w:r>
      <w:r w:rsidRPr="00E95FCA">
        <w:t xml:space="preserve"> lub aplikacji mobilnej.</w:t>
      </w:r>
      <w:r>
        <w:t xml:space="preserve"> </w:t>
      </w:r>
      <w:r w:rsidRPr="0086412A">
        <w:t xml:space="preserve">Po wyczerpaniu wskazanej wyżej procedury można także złożyć wniosek do </w:t>
      </w:r>
      <w:hyperlink r:id="rId7" w:tgtFrame="_blank" w:tooltip="Odnośnik do nowej strony rpo.gov.pl" w:history="1">
        <w:r w:rsidRPr="0086412A">
          <w:rPr>
            <w:color w:val="0000FF"/>
            <w:u w:val="single"/>
          </w:rPr>
          <w:t>Rzecznika Praw Obywatelskich</w:t>
        </w:r>
      </w:hyperlink>
      <w:r w:rsidRPr="0086412A">
        <w:t>.</w:t>
      </w:r>
    </w:p>
    <w:p w14:paraId="132AD92C" w14:textId="5C735B01" w:rsidR="00F06E02" w:rsidRPr="00AE6409" w:rsidRDefault="00F06E02" w:rsidP="00A8655B">
      <w:pPr>
        <w:pStyle w:val="nagowek2"/>
        <w:spacing w:before="480"/>
        <w:ind w:left="714" w:hanging="357"/>
      </w:pPr>
      <w:r w:rsidRPr="00AE6409">
        <w:lastRenderedPageBreak/>
        <w:t>JEDNOSTKA ODPOWIEDZIALNA</w:t>
      </w:r>
    </w:p>
    <w:p w14:paraId="3724B023" w14:textId="0BBD7C5F" w:rsidR="00E95FCA" w:rsidRPr="00D221E7" w:rsidRDefault="00E95FCA" w:rsidP="00A8655B">
      <w:r>
        <w:t xml:space="preserve">Referat Organizacyjny </w:t>
      </w:r>
      <w:r w:rsidR="00F76E63">
        <w:t xml:space="preserve">(w zakresie dostępności cyfrowej strony internetowej BIP) </w:t>
      </w:r>
      <w:r>
        <w:t xml:space="preserve">oraz Referat </w:t>
      </w:r>
      <w:r w:rsidR="008B49B2">
        <w:t xml:space="preserve">Komunikacji Społecznej i Przedsiębiorczości </w:t>
      </w:r>
      <w:r w:rsidR="00F76E63">
        <w:t>(w zakresie dostępności cyfrowej strony internetowej Urzędu):</w:t>
      </w:r>
    </w:p>
    <w:p w14:paraId="228F55B4" w14:textId="69690272" w:rsidR="00781F34" w:rsidRPr="00781F34" w:rsidRDefault="00781F34" w:rsidP="00A8655B">
      <w:pPr>
        <w:pStyle w:val="Akapitzlist"/>
        <w:numPr>
          <w:ilvl w:val="0"/>
          <w:numId w:val="32"/>
        </w:numPr>
        <w:spacing w:before="0" w:after="0"/>
        <w:ind w:left="426" w:hanging="426"/>
        <w:rPr>
          <w:rFonts w:ascii="Arial" w:hAnsi="Arial" w:cs="Arial"/>
          <w:b/>
        </w:rPr>
      </w:pPr>
      <w:r>
        <w:t xml:space="preserve">W zakresie dostępności cyfrowej strony internetowej BIP </w:t>
      </w:r>
      <w:hyperlink r:id="rId8" w:history="1">
        <w:r w:rsidRPr="00EA78AE">
          <w:rPr>
            <w:rStyle w:val="Hipercze"/>
          </w:rPr>
          <w:t>https://sulejow.biuletyn.net/</w:t>
        </w:r>
      </w:hyperlink>
      <w:r>
        <w:t xml:space="preserve"> należy kontaktować się z Panem Sławomirem Sowińskim, email: </w:t>
      </w:r>
      <w:hyperlink r:id="rId9" w:history="1">
        <w:r w:rsidRPr="00EA78AE">
          <w:rPr>
            <w:rStyle w:val="Hipercze"/>
          </w:rPr>
          <w:t>informatyk@sulejow.pl</w:t>
        </w:r>
      </w:hyperlink>
      <w:r>
        <w:t xml:space="preserve"> , </w:t>
      </w:r>
      <w:r w:rsidR="00C456A5">
        <w:br/>
      </w:r>
      <w:r>
        <w:t>tel. 44 6102 523. Tą samą drogą można składać wnioski o udostępnienie informacji niedostępnej oraz składać żądania zapewnienia dostępności strony internetowej BIP.</w:t>
      </w:r>
    </w:p>
    <w:p w14:paraId="4FA81B5F" w14:textId="5E0A7FA1" w:rsidR="00781F34" w:rsidRPr="00B96F3C" w:rsidRDefault="00781F34" w:rsidP="00A8655B">
      <w:pPr>
        <w:pStyle w:val="Akapitzlist"/>
        <w:numPr>
          <w:ilvl w:val="0"/>
          <w:numId w:val="32"/>
        </w:numPr>
        <w:spacing w:before="0" w:after="0"/>
        <w:ind w:left="426" w:hanging="426"/>
        <w:rPr>
          <w:rFonts w:ascii="Arial" w:hAnsi="Arial" w:cs="Arial"/>
          <w:b/>
        </w:rPr>
      </w:pPr>
      <w:r w:rsidRPr="00781F34">
        <w:t xml:space="preserve">W przypadku problemów z dostępnością strony internetowej </w:t>
      </w:r>
      <w:hyperlink r:id="rId10" w:history="1">
        <w:r w:rsidRPr="00EA78AE">
          <w:rPr>
            <w:rStyle w:val="Hipercze"/>
          </w:rPr>
          <w:t>www.sulejow.pl</w:t>
        </w:r>
      </w:hyperlink>
      <w:r w:rsidR="00B830F0">
        <w:t xml:space="preserve"> należy kontaktować się z Panem</w:t>
      </w:r>
      <w:r>
        <w:t xml:space="preserve"> Kamilem Budnym</w:t>
      </w:r>
      <w:r w:rsidRPr="00781F34">
        <w:t xml:space="preserve">, </w:t>
      </w:r>
      <w:hyperlink r:id="rId11" w:history="1">
        <w:r w:rsidRPr="00EA78AE">
          <w:rPr>
            <w:rStyle w:val="Hipercze"/>
          </w:rPr>
          <w:t>k.budny@sulejow.pl</w:t>
        </w:r>
      </w:hyperlink>
      <w:r w:rsidR="001525E5">
        <w:rPr>
          <w:color w:val="0000FF"/>
        </w:rPr>
        <w:t xml:space="preserve"> </w:t>
      </w:r>
      <w:r w:rsidR="001525E5">
        <w:t xml:space="preserve">, tel. </w:t>
      </w:r>
      <w:r w:rsidRPr="00781F34">
        <w:t>725 050 434. Tą samą drogą można składać wnioski o udostępnienie informacji niedostępnej oraz składać żądania zapewnienia dostępności</w:t>
      </w:r>
      <w:r w:rsidR="001525E5">
        <w:t xml:space="preserve"> strony internetowej </w:t>
      </w:r>
      <w:r w:rsidR="00F76E63">
        <w:t>Urzędu</w:t>
      </w:r>
      <w:r w:rsidRPr="00781F34">
        <w:t>.</w:t>
      </w:r>
    </w:p>
    <w:p w14:paraId="70BE4390" w14:textId="77777777" w:rsidR="00B96F3C" w:rsidRDefault="00B96F3C" w:rsidP="00C456A5">
      <w:pPr>
        <w:spacing w:before="0" w:after="0"/>
        <w:jc w:val="both"/>
        <w:rPr>
          <w:rFonts w:ascii="Arial" w:hAnsi="Arial" w:cs="Arial"/>
          <w:b/>
        </w:rPr>
      </w:pPr>
    </w:p>
    <w:p w14:paraId="19F8C095" w14:textId="77777777" w:rsidR="00B96F3C" w:rsidRDefault="00B96F3C" w:rsidP="00B96F3C">
      <w:pPr>
        <w:spacing w:before="0" w:after="0"/>
        <w:rPr>
          <w:rFonts w:ascii="Arial" w:hAnsi="Arial" w:cs="Arial"/>
          <w:b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9D3F9B" w:rsidRPr="009D3F9B" w14:paraId="663701F0" w14:textId="77777777" w:rsidTr="004270AB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E04C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D3F9B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Opracował/a – </w:t>
            </w:r>
            <w:r w:rsidRPr="009D3F9B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urzędnik</w:t>
            </w:r>
          </w:p>
          <w:p w14:paraId="75E893A2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67495C6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1A2CABB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D48673D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DAD5A04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6E631089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697E43BD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A020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D3F9B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14:paraId="2280A5C5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3C644E9C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6F287A8E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EF28927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98488D7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7AB2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D3F9B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Konsultacja – </w:t>
            </w:r>
            <w:r w:rsidRPr="009D3F9B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radca prawny</w:t>
            </w:r>
          </w:p>
          <w:p w14:paraId="24A9C94B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09C18CA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F6FCF5B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F72A4F6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C2F2F1D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92F126D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9D7C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9D3F9B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14:paraId="29C09F99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30"/>
                <w:szCs w:val="30"/>
                <w:lang w:eastAsia="pl-PL"/>
              </w:rPr>
            </w:pPr>
          </w:p>
          <w:p w14:paraId="5DB78CAB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659C5F06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AF66064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9D3F9B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Data: ………………..</w:t>
            </w:r>
          </w:p>
          <w:p w14:paraId="18DCB5CC" w14:textId="77777777" w:rsidR="009D3F9B" w:rsidRPr="009D3F9B" w:rsidRDefault="009D3F9B" w:rsidP="009D3F9B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</w:tr>
    </w:tbl>
    <w:p w14:paraId="7700DB28" w14:textId="77777777" w:rsidR="00B96F3C" w:rsidRDefault="00B96F3C" w:rsidP="00B96F3C">
      <w:pPr>
        <w:spacing w:before="0" w:after="0"/>
        <w:rPr>
          <w:rFonts w:ascii="Arial" w:hAnsi="Arial" w:cs="Arial"/>
          <w:b/>
        </w:rPr>
      </w:pPr>
    </w:p>
    <w:p w14:paraId="76E49539" w14:textId="77777777" w:rsidR="00B96F3C" w:rsidRDefault="00B96F3C" w:rsidP="00B96F3C">
      <w:pPr>
        <w:spacing w:before="0" w:after="0"/>
        <w:rPr>
          <w:rFonts w:ascii="Arial" w:hAnsi="Arial" w:cs="Arial"/>
          <w:b/>
        </w:rPr>
      </w:pPr>
    </w:p>
    <w:p w14:paraId="3A3DAA1D" w14:textId="77777777" w:rsidR="00B96F3C" w:rsidRDefault="00B96F3C" w:rsidP="00B96F3C">
      <w:pPr>
        <w:spacing w:before="0" w:after="0"/>
        <w:rPr>
          <w:rFonts w:ascii="Arial" w:hAnsi="Arial" w:cs="Arial"/>
          <w:b/>
        </w:rPr>
      </w:pPr>
    </w:p>
    <w:p w14:paraId="6AB3DE7E" w14:textId="77777777" w:rsidR="00B96F3C" w:rsidRPr="00B96F3C" w:rsidRDefault="00B96F3C" w:rsidP="00B96F3C">
      <w:pPr>
        <w:spacing w:before="0" w:after="0"/>
        <w:rPr>
          <w:rFonts w:ascii="Arial" w:hAnsi="Arial" w:cs="Arial"/>
          <w:b/>
        </w:rPr>
      </w:pPr>
    </w:p>
    <w:sectPr w:rsidR="00B96F3C" w:rsidRPr="00B96F3C" w:rsidSect="00C456A5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64C0BA3"/>
    <w:multiLevelType w:val="hybridMultilevel"/>
    <w:tmpl w:val="36969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D56067"/>
    <w:multiLevelType w:val="hybridMultilevel"/>
    <w:tmpl w:val="39D0652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7"/>
  </w:num>
  <w:num w:numId="16">
    <w:abstractNumId w:val="31"/>
  </w:num>
  <w:num w:numId="17">
    <w:abstractNumId w:val="21"/>
  </w:num>
  <w:num w:numId="18">
    <w:abstractNumId w:val="25"/>
  </w:num>
  <w:num w:numId="19">
    <w:abstractNumId w:val="29"/>
  </w:num>
  <w:num w:numId="20">
    <w:abstractNumId w:val="30"/>
  </w:num>
  <w:num w:numId="21">
    <w:abstractNumId w:val="13"/>
  </w:num>
  <w:num w:numId="22">
    <w:abstractNumId w:val="17"/>
  </w:num>
  <w:num w:numId="23">
    <w:abstractNumId w:val="18"/>
  </w:num>
  <w:num w:numId="24">
    <w:abstractNumId w:val="22"/>
  </w:num>
  <w:num w:numId="25">
    <w:abstractNumId w:val="20"/>
  </w:num>
  <w:num w:numId="26">
    <w:abstractNumId w:val="26"/>
  </w:num>
  <w:num w:numId="27">
    <w:abstractNumId w:val="23"/>
  </w:num>
  <w:num w:numId="28">
    <w:abstractNumId w:val="24"/>
  </w:num>
  <w:num w:numId="29">
    <w:abstractNumId w:val="14"/>
  </w:num>
  <w:num w:numId="30">
    <w:abstractNumId w:val="28"/>
  </w:num>
  <w:num w:numId="31">
    <w:abstractNumId w:val="19"/>
  </w:num>
  <w:num w:numId="32">
    <w:abstractNumId w:val="16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7388B"/>
    <w:rsid w:val="00082521"/>
    <w:rsid w:val="00097555"/>
    <w:rsid w:val="000C5F33"/>
    <w:rsid w:val="000F1E8F"/>
    <w:rsid w:val="000F28A5"/>
    <w:rsid w:val="00121D2A"/>
    <w:rsid w:val="0013042A"/>
    <w:rsid w:val="00135246"/>
    <w:rsid w:val="00151A2A"/>
    <w:rsid w:val="001525E5"/>
    <w:rsid w:val="00162CA0"/>
    <w:rsid w:val="00173914"/>
    <w:rsid w:val="00190455"/>
    <w:rsid w:val="001A683D"/>
    <w:rsid w:val="001C313F"/>
    <w:rsid w:val="001C5E36"/>
    <w:rsid w:val="00205F58"/>
    <w:rsid w:val="0026033C"/>
    <w:rsid w:val="002D5C8D"/>
    <w:rsid w:val="002D79CC"/>
    <w:rsid w:val="00312F8D"/>
    <w:rsid w:val="00376AC8"/>
    <w:rsid w:val="00376C1C"/>
    <w:rsid w:val="00387F93"/>
    <w:rsid w:val="003964B7"/>
    <w:rsid w:val="003C6D80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507BD6"/>
    <w:rsid w:val="00595B11"/>
    <w:rsid w:val="005B11D9"/>
    <w:rsid w:val="005C34D1"/>
    <w:rsid w:val="005D40C1"/>
    <w:rsid w:val="005D557F"/>
    <w:rsid w:val="005D5B66"/>
    <w:rsid w:val="00602198"/>
    <w:rsid w:val="0060573C"/>
    <w:rsid w:val="006468FF"/>
    <w:rsid w:val="00653BEB"/>
    <w:rsid w:val="006900B8"/>
    <w:rsid w:val="006A4D8C"/>
    <w:rsid w:val="007333B0"/>
    <w:rsid w:val="00734D95"/>
    <w:rsid w:val="00745A38"/>
    <w:rsid w:val="00776548"/>
    <w:rsid w:val="00781F34"/>
    <w:rsid w:val="007C7673"/>
    <w:rsid w:val="008005CA"/>
    <w:rsid w:val="00822F21"/>
    <w:rsid w:val="00833523"/>
    <w:rsid w:val="0086412A"/>
    <w:rsid w:val="00871FC5"/>
    <w:rsid w:val="008B4250"/>
    <w:rsid w:val="008B49B2"/>
    <w:rsid w:val="008D02AB"/>
    <w:rsid w:val="008F3A89"/>
    <w:rsid w:val="008F4699"/>
    <w:rsid w:val="00911570"/>
    <w:rsid w:val="00922BBA"/>
    <w:rsid w:val="00922E12"/>
    <w:rsid w:val="0092575C"/>
    <w:rsid w:val="00933991"/>
    <w:rsid w:val="00935C6C"/>
    <w:rsid w:val="00945539"/>
    <w:rsid w:val="00995599"/>
    <w:rsid w:val="009964DC"/>
    <w:rsid w:val="009A7A05"/>
    <w:rsid w:val="009B2EBF"/>
    <w:rsid w:val="009C1622"/>
    <w:rsid w:val="009D2FAC"/>
    <w:rsid w:val="009D3796"/>
    <w:rsid w:val="009D3F9B"/>
    <w:rsid w:val="009D41DB"/>
    <w:rsid w:val="009E23A9"/>
    <w:rsid w:val="009F2B3F"/>
    <w:rsid w:val="00A00005"/>
    <w:rsid w:val="00A02B75"/>
    <w:rsid w:val="00A2692A"/>
    <w:rsid w:val="00A5072F"/>
    <w:rsid w:val="00A84E75"/>
    <w:rsid w:val="00A8655B"/>
    <w:rsid w:val="00A931C8"/>
    <w:rsid w:val="00AB40D1"/>
    <w:rsid w:val="00AB753A"/>
    <w:rsid w:val="00AE6409"/>
    <w:rsid w:val="00AF14A6"/>
    <w:rsid w:val="00B10263"/>
    <w:rsid w:val="00B10E3E"/>
    <w:rsid w:val="00B327BC"/>
    <w:rsid w:val="00B36850"/>
    <w:rsid w:val="00B659DF"/>
    <w:rsid w:val="00B830F0"/>
    <w:rsid w:val="00B8435C"/>
    <w:rsid w:val="00B96F3C"/>
    <w:rsid w:val="00C456A5"/>
    <w:rsid w:val="00CC2730"/>
    <w:rsid w:val="00CC51E9"/>
    <w:rsid w:val="00CD76B2"/>
    <w:rsid w:val="00D165C3"/>
    <w:rsid w:val="00D16874"/>
    <w:rsid w:val="00D221E7"/>
    <w:rsid w:val="00D73D72"/>
    <w:rsid w:val="00D7726A"/>
    <w:rsid w:val="00D81743"/>
    <w:rsid w:val="00D8735C"/>
    <w:rsid w:val="00D97BD6"/>
    <w:rsid w:val="00DA0BF0"/>
    <w:rsid w:val="00DF7125"/>
    <w:rsid w:val="00E61B0F"/>
    <w:rsid w:val="00E8757C"/>
    <w:rsid w:val="00E92906"/>
    <w:rsid w:val="00E95FCA"/>
    <w:rsid w:val="00EB3E2F"/>
    <w:rsid w:val="00EC4359"/>
    <w:rsid w:val="00ED7778"/>
    <w:rsid w:val="00F06E02"/>
    <w:rsid w:val="00F459E7"/>
    <w:rsid w:val="00F64EFF"/>
    <w:rsid w:val="00F711CF"/>
    <w:rsid w:val="00F76E63"/>
    <w:rsid w:val="00F80952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chartTrackingRefBased/>
  <w15:docId w15:val="{CA34278F-C4AD-4AE6-BDEA-E0B74A0A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1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lejow.biuletyn.ne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rpo.gov.pl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k.budny@sulejow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ulej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rmatyk@sulej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4347B-8E4D-415E-8147-69DC19697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3152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11</cp:revision>
  <cp:lastPrinted>2025-04-25T09:24:00Z</cp:lastPrinted>
  <dcterms:created xsi:type="dcterms:W3CDTF">2025-04-24T10:47:00Z</dcterms:created>
  <dcterms:modified xsi:type="dcterms:W3CDTF">2025-04-25T09:25:00Z</dcterms:modified>
</cp:coreProperties>
</file>