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F6E2E7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306B7E47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1D78BC2F" w14:textId="77777777" w:rsidTr="008707DA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832C6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2A2595A" wp14:editId="394ABE0B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F20AC9F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B2FAC" w14:textId="046CBD89" w:rsidR="006A4D8C" w:rsidRDefault="006A4D8C" w:rsidP="00A1532F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A1532F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A1532F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A023" w14:textId="1AE9F755" w:rsidR="006A4D8C" w:rsidRPr="00442160" w:rsidRDefault="00A1532F" w:rsidP="008707DA">
            <w:pPr>
              <w:jc w:val="center"/>
              <w:rPr>
                <w:rFonts w:eastAsia="Calibri"/>
                <w:color w:val="FF0000"/>
              </w:rPr>
            </w:pPr>
            <w:r w:rsidRPr="00A1532F">
              <w:rPr>
                <w:rFonts w:eastAsia="Calibri"/>
                <w:sz w:val="18"/>
                <w:szCs w:val="18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C20BE8">
              <w:rPr>
                <w:rFonts w:eastAsia="Calibri"/>
              </w:rPr>
              <w:t>V</w:t>
            </w:r>
            <w:r w:rsidR="008F3A89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 w:rsidR="00061CC6">
              <w:rPr>
                <w:rFonts w:eastAsia="Calibri"/>
              </w:rPr>
              <w:t>5</w:t>
            </w:r>
          </w:p>
          <w:p w14:paraId="7BFC69EE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3BD82021" w14:textId="77777777" w:rsidR="00D221E7" w:rsidRDefault="00D221E7" w:rsidP="009C02AA">
      <w:pPr>
        <w:pStyle w:val="Nagwek1"/>
      </w:pPr>
      <w:r w:rsidRPr="00D221E7">
        <w:t>W</w:t>
      </w:r>
      <w:r w:rsidR="00412C15">
        <w:t>YDANIE DECYZJI O SKRÓCENIU MIESIĘCZNEGO TERMINU OCZEKIWANIA NA ZAWARCIE ZWIĄZKU MAŁŻEŃSKIEGO</w:t>
      </w:r>
    </w:p>
    <w:p w14:paraId="6D556FA5" w14:textId="77777777" w:rsidR="00412C15" w:rsidRDefault="00412C15" w:rsidP="008B67AA">
      <w:r w:rsidRPr="00412C15">
        <w:t>Podstawa prawna:</w:t>
      </w:r>
    </w:p>
    <w:p w14:paraId="01A90F19" w14:textId="42FE0223" w:rsidR="00412C15" w:rsidRDefault="00412C15" w:rsidP="00412C15">
      <w:pPr>
        <w:pStyle w:val="Akapitzlist"/>
        <w:numPr>
          <w:ilvl w:val="0"/>
          <w:numId w:val="43"/>
        </w:numPr>
      </w:pPr>
      <w:r w:rsidRPr="00412C15">
        <w:t xml:space="preserve">art. 4 ustawy z dnia 25 lutego 1964r. </w:t>
      </w:r>
      <w:r w:rsidR="000F1C10">
        <w:t>K</w:t>
      </w:r>
      <w:r w:rsidRPr="00412C15">
        <w:t>odeks rodzinny i opiekuńczy (tj. Dz. U. z 20</w:t>
      </w:r>
      <w:r w:rsidR="00AB52CB">
        <w:t xml:space="preserve">23 </w:t>
      </w:r>
      <w:r w:rsidRPr="00412C15">
        <w:t xml:space="preserve">r., poz. </w:t>
      </w:r>
      <w:r w:rsidR="00AB52CB">
        <w:t>2809</w:t>
      </w:r>
      <w:r w:rsidRPr="00412C15">
        <w:t>)</w:t>
      </w:r>
    </w:p>
    <w:p w14:paraId="4DB4D2D3" w14:textId="77777777" w:rsidR="00412C15" w:rsidRDefault="00412C15" w:rsidP="00412C15">
      <w:pPr>
        <w:pStyle w:val="nagowek2"/>
        <w:ind w:left="714" w:hanging="357"/>
      </w:pPr>
      <w:r>
        <w:t>WYMAGANE DOKUMENTY I ZAŁĄCZNIKI</w:t>
      </w:r>
    </w:p>
    <w:p w14:paraId="2D08D0F5" w14:textId="77777777" w:rsidR="00412C15" w:rsidRDefault="00412C15" w:rsidP="00412C15">
      <w:pPr>
        <w:pStyle w:val="Akapitzlist"/>
        <w:numPr>
          <w:ilvl w:val="0"/>
          <w:numId w:val="39"/>
        </w:numPr>
      </w:pPr>
      <w:r>
        <w:t>Wniosek o skrócenie terminu</w:t>
      </w:r>
    </w:p>
    <w:p w14:paraId="4644FFF3" w14:textId="77777777" w:rsidR="00412C15" w:rsidRDefault="00412C15" w:rsidP="00412C15">
      <w:pPr>
        <w:pStyle w:val="Akapitzlist"/>
        <w:numPr>
          <w:ilvl w:val="0"/>
          <w:numId w:val="39"/>
        </w:numPr>
      </w:pPr>
      <w:r>
        <w:t>Dowód osobisty ( do wglądu).</w:t>
      </w:r>
    </w:p>
    <w:p w14:paraId="601BE8EA" w14:textId="77777777" w:rsidR="00412C15" w:rsidRDefault="00412C15" w:rsidP="00412C15">
      <w:pPr>
        <w:pStyle w:val="Akapitzlist"/>
        <w:numPr>
          <w:ilvl w:val="0"/>
          <w:numId w:val="39"/>
        </w:numPr>
      </w:pPr>
      <w:r>
        <w:t>Dokument potwierdzający uzasadnienie wniosku / np. zaświadczenie o ciąży lub złym stanie zdrowia/</w:t>
      </w:r>
    </w:p>
    <w:p w14:paraId="29C33878" w14:textId="77777777" w:rsidR="00412C15" w:rsidRDefault="00412C15" w:rsidP="00412C15">
      <w:pPr>
        <w:pStyle w:val="nagowek2"/>
        <w:ind w:left="714" w:hanging="357"/>
      </w:pPr>
      <w:r>
        <w:t>OPŁATY</w:t>
      </w:r>
    </w:p>
    <w:p w14:paraId="415A16CE" w14:textId="77777777" w:rsidR="00412C15" w:rsidRDefault="00412C15" w:rsidP="00412C15">
      <w:pPr>
        <w:pStyle w:val="Akapitzlist"/>
        <w:numPr>
          <w:ilvl w:val="0"/>
          <w:numId w:val="41"/>
        </w:numPr>
      </w:pPr>
      <w:r>
        <w:t>Opłata skarbowa 39,00 zł.</w:t>
      </w:r>
    </w:p>
    <w:p w14:paraId="3829B40E" w14:textId="66E49113" w:rsidR="00412C15" w:rsidRPr="00412C15" w:rsidRDefault="00412C15" w:rsidP="00412C15">
      <w:pPr>
        <w:pStyle w:val="Akapitzlist"/>
        <w:numPr>
          <w:ilvl w:val="0"/>
          <w:numId w:val="41"/>
        </w:numPr>
      </w:pPr>
      <w:r w:rsidRPr="00412C15">
        <w:rPr>
          <w:rFonts w:eastAsia="Verdana"/>
        </w:rPr>
        <w:t>Opłatę wnosi się w kas</w:t>
      </w:r>
      <w:r w:rsidR="00061CC6">
        <w:rPr>
          <w:rFonts w:eastAsia="Verdana"/>
        </w:rPr>
        <w:t>ie</w:t>
      </w:r>
      <w:r w:rsidRPr="00412C15">
        <w:rPr>
          <w:rFonts w:eastAsia="Verdana"/>
        </w:rPr>
        <w:t xml:space="preserve"> Urzędu Mi</w:t>
      </w:r>
      <w:r w:rsidR="00061CC6">
        <w:rPr>
          <w:rFonts w:eastAsia="Verdana"/>
        </w:rPr>
        <w:t>ejskiego</w:t>
      </w:r>
      <w:r w:rsidRPr="00412C15">
        <w:rPr>
          <w:rFonts w:eastAsia="Verdana"/>
        </w:rPr>
        <w:t xml:space="preserve"> lub na rachunek bankowy Urzędu Mi</w:t>
      </w:r>
      <w:r w:rsidR="00061CC6">
        <w:rPr>
          <w:rFonts w:eastAsia="Verdana"/>
        </w:rPr>
        <w:t>ejskiego</w:t>
      </w:r>
      <w:r w:rsidRPr="00412C15">
        <w:rPr>
          <w:rFonts w:eastAsia="Verdana"/>
        </w:rPr>
        <w:t xml:space="preserve"> dla opłaty skarbowej - aktualny nr rachunku jest dostępny na stronie </w:t>
      </w:r>
      <w:hyperlink r:id="rId6" w:history="1">
        <w:r w:rsidRPr="00412C15">
          <w:rPr>
            <w:rStyle w:val="Hipercze"/>
            <w:rFonts w:eastAsia="Verdana"/>
          </w:rPr>
          <w:t>http://www.sulejow.pl</w:t>
        </w:r>
      </w:hyperlink>
      <w:r w:rsidRPr="00412C15">
        <w:rPr>
          <w:rFonts w:eastAsia="Verdana"/>
        </w:rPr>
        <w:t>. Dowód opłaty należy przedłożyć w momencie składania wniosku.</w:t>
      </w:r>
    </w:p>
    <w:p w14:paraId="32ED410C" w14:textId="77777777" w:rsidR="00412C15" w:rsidRDefault="00412C15" w:rsidP="00412C15">
      <w:pPr>
        <w:pStyle w:val="Akapitzlist"/>
        <w:numPr>
          <w:ilvl w:val="0"/>
          <w:numId w:val="41"/>
        </w:numPr>
      </w:pPr>
      <w:r>
        <w:t>W przypadku opłaty przekazem lub przelewem należy podać tytuł z jakiego jest ona wnoszona.</w:t>
      </w:r>
    </w:p>
    <w:p w14:paraId="52E53988" w14:textId="77777777" w:rsidR="00412C15" w:rsidRDefault="00412C15" w:rsidP="00412C15">
      <w:pPr>
        <w:pStyle w:val="nagowek2"/>
        <w:ind w:left="714" w:hanging="357"/>
      </w:pPr>
      <w:r>
        <w:t>MIEJSCE ZŁOŻENIA WNIOSKU</w:t>
      </w:r>
    </w:p>
    <w:p w14:paraId="3F049B06" w14:textId="41FE4661" w:rsidR="00412C15" w:rsidRDefault="00412C15" w:rsidP="00412C15">
      <w:r>
        <w:t>Wniosek można złożyć osobiście w Urzęd</w:t>
      </w:r>
      <w:r w:rsidR="00061CC6">
        <w:t>zie Stanu Cywilnego w</w:t>
      </w:r>
      <w:r>
        <w:t xml:space="preserve"> Sulejowie ul. Konecka 42</w:t>
      </w:r>
      <w:r w:rsidR="00061CC6">
        <w:t xml:space="preserve"> </w:t>
      </w:r>
      <w:r>
        <w:t>lub przesłać pocztą tradycyjną na adres:</w:t>
      </w:r>
    </w:p>
    <w:p w14:paraId="2EBBF971" w14:textId="77777777" w:rsidR="00412C15" w:rsidRDefault="00412C15" w:rsidP="00412C15">
      <w:r>
        <w:t>Urząd Miejski w Sulejowie, ul. Konecka 42, 97-330 Sulejów</w:t>
      </w:r>
    </w:p>
    <w:p w14:paraId="7C5D29BB" w14:textId="77777777" w:rsidR="00412C15" w:rsidRDefault="00412C15" w:rsidP="00412C15">
      <w:pPr>
        <w:pStyle w:val="nagowek2"/>
        <w:ind w:left="714" w:hanging="357"/>
      </w:pPr>
      <w:r>
        <w:t>TERMIN ROZPATRZENIA WNIOSKU</w:t>
      </w:r>
    </w:p>
    <w:p w14:paraId="1D16E84B" w14:textId="77777777" w:rsidR="00412C15" w:rsidRDefault="00412C15" w:rsidP="00412C15">
      <w:r>
        <w:t>Niezwłocznie</w:t>
      </w:r>
    </w:p>
    <w:p w14:paraId="12DA3461" w14:textId="77777777" w:rsidR="00412C15" w:rsidRDefault="00412C15" w:rsidP="00412C15">
      <w:pPr>
        <w:pStyle w:val="nagowek2"/>
        <w:ind w:left="714" w:hanging="357"/>
      </w:pPr>
      <w:r>
        <w:t>TRYB ODWOŁAWCZY</w:t>
      </w:r>
    </w:p>
    <w:p w14:paraId="58182A61" w14:textId="77777777" w:rsidR="00412C15" w:rsidRDefault="00412C15" w:rsidP="00412C15">
      <w:r>
        <w:t>Od decyzji przysługuje odwołanie do Wojewody Łódzkiego w Łodzi za pośrednictwem organu, który wydał decyzję w terminie 14 dni od dnia doręczenia decyzji stronie.</w:t>
      </w:r>
    </w:p>
    <w:p w14:paraId="321EAD78" w14:textId="77777777" w:rsidR="00412C15" w:rsidRDefault="00412C15" w:rsidP="00412C15">
      <w:pPr>
        <w:pStyle w:val="nagowek2"/>
        <w:ind w:left="714" w:hanging="357"/>
      </w:pPr>
      <w:r>
        <w:lastRenderedPageBreak/>
        <w:t>JEDNOSTKA ODPOWIEDZIALNA</w:t>
      </w:r>
    </w:p>
    <w:p w14:paraId="5DF1B374" w14:textId="77777777" w:rsidR="00412C15" w:rsidRDefault="00412C15" w:rsidP="00412C15">
      <w:r>
        <w:t>Urząd Stanu Cywilnego</w:t>
      </w:r>
    </w:p>
    <w:p w14:paraId="1C7E4155" w14:textId="77777777" w:rsidR="00412C15" w:rsidRDefault="00412C15" w:rsidP="00412C15">
      <w:pPr>
        <w:pStyle w:val="nagowek2"/>
        <w:ind w:left="714" w:hanging="357"/>
      </w:pPr>
      <w:r>
        <w:t>UWAGI</w:t>
      </w:r>
    </w:p>
    <w:p w14:paraId="329D2BB4" w14:textId="77777777" w:rsidR="00412C15" w:rsidRPr="00412C15" w:rsidRDefault="00412C15" w:rsidP="00412C15">
      <w:pPr>
        <w:pStyle w:val="nagowek2"/>
        <w:numPr>
          <w:ilvl w:val="0"/>
          <w:numId w:val="0"/>
        </w:numPr>
        <w:ind w:left="357"/>
        <w:rPr>
          <w:rFonts w:eastAsia="Times New Roman" w:cs="Times New Roman"/>
          <w:b w:val="0"/>
          <w:color w:val="000000"/>
          <w:sz w:val="24"/>
          <w:szCs w:val="24"/>
        </w:rPr>
      </w:pPr>
      <w:r w:rsidRPr="00412C15">
        <w:rPr>
          <w:rFonts w:eastAsia="Times New Roman" w:cs="Times New Roman"/>
          <w:b w:val="0"/>
          <w:color w:val="000000"/>
          <w:sz w:val="24"/>
          <w:szCs w:val="24"/>
        </w:rPr>
        <w:t>brak</w:t>
      </w:r>
    </w:p>
    <w:sectPr w:rsidR="00412C15" w:rsidRPr="00412C15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A6366"/>
    <w:multiLevelType w:val="hybridMultilevel"/>
    <w:tmpl w:val="0D6897EC"/>
    <w:lvl w:ilvl="0" w:tplc="64101C8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917B5"/>
    <w:multiLevelType w:val="hybridMultilevel"/>
    <w:tmpl w:val="48543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E95A66"/>
    <w:multiLevelType w:val="hybridMultilevel"/>
    <w:tmpl w:val="97B20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90778"/>
    <w:multiLevelType w:val="hybridMultilevel"/>
    <w:tmpl w:val="57442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531D0"/>
    <w:multiLevelType w:val="hybridMultilevel"/>
    <w:tmpl w:val="F4A87820"/>
    <w:lvl w:ilvl="0" w:tplc="64101C8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6487743">
    <w:abstractNumId w:val="0"/>
  </w:num>
  <w:num w:numId="2" w16cid:durableId="1711956967">
    <w:abstractNumId w:val="1"/>
  </w:num>
  <w:num w:numId="3" w16cid:durableId="770125530">
    <w:abstractNumId w:val="2"/>
  </w:num>
  <w:num w:numId="4" w16cid:durableId="1814640309">
    <w:abstractNumId w:val="3"/>
  </w:num>
  <w:num w:numId="5" w16cid:durableId="1658420653">
    <w:abstractNumId w:val="4"/>
  </w:num>
  <w:num w:numId="6" w16cid:durableId="1825274809">
    <w:abstractNumId w:val="5"/>
  </w:num>
  <w:num w:numId="7" w16cid:durableId="721908412">
    <w:abstractNumId w:val="6"/>
  </w:num>
  <w:num w:numId="8" w16cid:durableId="1157574112">
    <w:abstractNumId w:val="7"/>
  </w:num>
  <w:num w:numId="9" w16cid:durableId="331185308">
    <w:abstractNumId w:val="8"/>
  </w:num>
  <w:num w:numId="10" w16cid:durableId="1124885220">
    <w:abstractNumId w:val="9"/>
  </w:num>
  <w:num w:numId="11" w16cid:durableId="23680682">
    <w:abstractNumId w:val="10"/>
  </w:num>
  <w:num w:numId="12" w16cid:durableId="1882589183">
    <w:abstractNumId w:val="11"/>
  </w:num>
  <w:num w:numId="13" w16cid:durableId="804390034">
    <w:abstractNumId w:val="12"/>
  </w:num>
  <w:num w:numId="14" w16cid:durableId="2037536635">
    <w:abstractNumId w:val="15"/>
  </w:num>
  <w:num w:numId="15" w16cid:durableId="2029334462">
    <w:abstractNumId w:val="30"/>
  </w:num>
  <w:num w:numId="16" w16cid:durableId="1363941006">
    <w:abstractNumId w:val="35"/>
  </w:num>
  <w:num w:numId="17" w16cid:durableId="339359391">
    <w:abstractNumId w:val="22"/>
  </w:num>
  <w:num w:numId="18" w16cid:durableId="757487663">
    <w:abstractNumId w:val="28"/>
  </w:num>
  <w:num w:numId="19" w16cid:durableId="1589078119">
    <w:abstractNumId w:val="33"/>
  </w:num>
  <w:num w:numId="20" w16cid:durableId="1031615549">
    <w:abstractNumId w:val="34"/>
  </w:num>
  <w:num w:numId="21" w16cid:durableId="820538388">
    <w:abstractNumId w:val="13"/>
  </w:num>
  <w:num w:numId="22" w16cid:durableId="849564425">
    <w:abstractNumId w:val="16"/>
  </w:num>
  <w:num w:numId="23" w16cid:durableId="886376575">
    <w:abstractNumId w:val="17"/>
  </w:num>
  <w:num w:numId="24" w16cid:durableId="1420248962">
    <w:abstractNumId w:val="25"/>
  </w:num>
  <w:num w:numId="25" w16cid:durableId="1749032682">
    <w:abstractNumId w:val="21"/>
  </w:num>
  <w:num w:numId="26" w16cid:durableId="75589968">
    <w:abstractNumId w:val="29"/>
  </w:num>
  <w:num w:numId="27" w16cid:durableId="1178813074">
    <w:abstractNumId w:val="26"/>
  </w:num>
  <w:num w:numId="28" w16cid:durableId="1480610016">
    <w:abstractNumId w:val="27"/>
  </w:num>
  <w:num w:numId="29" w16cid:durableId="1011295148">
    <w:abstractNumId w:val="14"/>
  </w:num>
  <w:num w:numId="30" w16cid:durableId="1072779028">
    <w:abstractNumId w:val="31"/>
  </w:num>
  <w:num w:numId="31" w16cid:durableId="1799184610">
    <w:abstractNumId w:val="18"/>
  </w:num>
  <w:num w:numId="32" w16cid:durableId="823354715">
    <w:abstractNumId w:val="18"/>
  </w:num>
  <w:num w:numId="33" w16cid:durableId="1941178195">
    <w:abstractNumId w:val="18"/>
  </w:num>
  <w:num w:numId="34" w16cid:durableId="2042587904">
    <w:abstractNumId w:val="18"/>
  </w:num>
  <w:num w:numId="35" w16cid:durableId="1029648865">
    <w:abstractNumId w:val="18"/>
  </w:num>
  <w:num w:numId="36" w16cid:durableId="1519351206">
    <w:abstractNumId w:val="18"/>
  </w:num>
  <w:num w:numId="37" w16cid:durableId="798496430">
    <w:abstractNumId w:val="18"/>
  </w:num>
  <w:num w:numId="38" w16cid:durableId="1367098220">
    <w:abstractNumId w:val="18"/>
  </w:num>
  <w:num w:numId="39" w16cid:durableId="1205672672">
    <w:abstractNumId w:val="24"/>
  </w:num>
  <w:num w:numId="40" w16cid:durableId="543639190">
    <w:abstractNumId w:val="32"/>
  </w:num>
  <w:num w:numId="41" w16cid:durableId="1403134938">
    <w:abstractNumId w:val="23"/>
  </w:num>
  <w:num w:numId="42" w16cid:durableId="566262458">
    <w:abstractNumId w:val="19"/>
  </w:num>
  <w:num w:numId="43" w16cid:durableId="60754621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61CC6"/>
    <w:rsid w:val="0007388B"/>
    <w:rsid w:val="00082521"/>
    <w:rsid w:val="00097555"/>
    <w:rsid w:val="000C4359"/>
    <w:rsid w:val="000C5F33"/>
    <w:rsid w:val="000F1C10"/>
    <w:rsid w:val="000F1E8F"/>
    <w:rsid w:val="00121D2A"/>
    <w:rsid w:val="0013042A"/>
    <w:rsid w:val="0013462C"/>
    <w:rsid w:val="00135246"/>
    <w:rsid w:val="00151A2A"/>
    <w:rsid w:val="00173914"/>
    <w:rsid w:val="001A683D"/>
    <w:rsid w:val="001C313F"/>
    <w:rsid w:val="001C5E36"/>
    <w:rsid w:val="0026033C"/>
    <w:rsid w:val="002D5C8D"/>
    <w:rsid w:val="002D79CC"/>
    <w:rsid w:val="00312F8D"/>
    <w:rsid w:val="00376AC8"/>
    <w:rsid w:val="00376C1C"/>
    <w:rsid w:val="00387F93"/>
    <w:rsid w:val="003964B7"/>
    <w:rsid w:val="003C6D80"/>
    <w:rsid w:val="003E3F52"/>
    <w:rsid w:val="00404E55"/>
    <w:rsid w:val="00412C15"/>
    <w:rsid w:val="00424AD6"/>
    <w:rsid w:val="004325A7"/>
    <w:rsid w:val="00442160"/>
    <w:rsid w:val="004436DC"/>
    <w:rsid w:val="00454BD6"/>
    <w:rsid w:val="00455F3D"/>
    <w:rsid w:val="00482E85"/>
    <w:rsid w:val="00486EAC"/>
    <w:rsid w:val="004A7036"/>
    <w:rsid w:val="004B3F06"/>
    <w:rsid w:val="004B6D4E"/>
    <w:rsid w:val="00507BD6"/>
    <w:rsid w:val="00552521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7FAA"/>
    <w:rsid w:val="007333B0"/>
    <w:rsid w:val="00734D95"/>
    <w:rsid w:val="00745A38"/>
    <w:rsid w:val="00776548"/>
    <w:rsid w:val="007C7673"/>
    <w:rsid w:val="008005CA"/>
    <w:rsid w:val="00833523"/>
    <w:rsid w:val="008707DA"/>
    <w:rsid w:val="00871FC5"/>
    <w:rsid w:val="008B4250"/>
    <w:rsid w:val="008B67AA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A00005"/>
    <w:rsid w:val="00A02B75"/>
    <w:rsid w:val="00A1532F"/>
    <w:rsid w:val="00A2692A"/>
    <w:rsid w:val="00A5072F"/>
    <w:rsid w:val="00A84E75"/>
    <w:rsid w:val="00A931C8"/>
    <w:rsid w:val="00AB40D1"/>
    <w:rsid w:val="00AB52CB"/>
    <w:rsid w:val="00AF14A6"/>
    <w:rsid w:val="00B10E3E"/>
    <w:rsid w:val="00B327BC"/>
    <w:rsid w:val="00B35968"/>
    <w:rsid w:val="00B36850"/>
    <w:rsid w:val="00B659DF"/>
    <w:rsid w:val="00B70647"/>
    <w:rsid w:val="00B8435C"/>
    <w:rsid w:val="00C20BE8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DE7547"/>
    <w:rsid w:val="00E61B0F"/>
    <w:rsid w:val="00E8757C"/>
    <w:rsid w:val="00EB3E2F"/>
    <w:rsid w:val="00ED060B"/>
    <w:rsid w:val="00ED7778"/>
    <w:rsid w:val="00EE2D4C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31FF5C"/>
  <w15:docId w15:val="{C089DA3D-78A1-451C-B34B-F1B6E69B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1482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11</cp:revision>
  <cp:lastPrinted>2021-01-19T11:25:00Z</cp:lastPrinted>
  <dcterms:created xsi:type="dcterms:W3CDTF">2021-03-11T09:05:00Z</dcterms:created>
  <dcterms:modified xsi:type="dcterms:W3CDTF">2025-05-15T09:32:00Z</dcterms:modified>
</cp:coreProperties>
</file>