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775D38" w14:textId="77777777" w:rsidR="00F06E02" w:rsidRPr="009C02AA" w:rsidRDefault="009D2FAC" w:rsidP="009C02AA">
      <w:pPr>
        <w:pStyle w:val="Nagwek1"/>
      </w:pPr>
      <w:r w:rsidRPr="009C02AA">
        <w:t>K</w:t>
      </w:r>
      <w:r w:rsidR="00F06E02" w:rsidRPr="009C02AA">
        <w:t>ARTA INFORMACYJNA</w:t>
      </w:r>
    </w:p>
    <w:p w14:paraId="5440089B" w14:textId="77777777" w:rsidR="00F06E02" w:rsidRPr="009B4C9B" w:rsidRDefault="00871FC5" w:rsidP="009C02AA">
      <w:pPr>
        <w:pStyle w:val="Nagwek1"/>
      </w:pPr>
      <w:r w:rsidRPr="009B4C9B">
        <w:t>Zanim wypełnisz wniosek przeczytaj</w:t>
      </w:r>
    </w:p>
    <w:tbl>
      <w:tblPr>
        <w:tblW w:w="9134" w:type="dxa"/>
        <w:jc w:val="center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3DDF2EC5" w14:textId="77777777" w:rsidTr="008D679A">
        <w:trPr>
          <w:trHeight w:val="1266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7054A" w14:textId="77777777" w:rsidR="006A4D8C" w:rsidRDefault="00995599" w:rsidP="00717FAA">
            <w:pPr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B3F3B73" wp14:editId="53D8872A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37B2BFB3" w14:textId="77777777" w:rsidR="006A4D8C" w:rsidRDefault="006A4D8C" w:rsidP="008B67AA">
            <w:pPr>
              <w:rPr>
                <w:rFonts w:eastAsia="Calibri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10B5E" w14:textId="6ED1A002" w:rsidR="006A4D8C" w:rsidRDefault="006A4D8C" w:rsidP="009F38C4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717FAA">
              <w:t>Urząd Stanu Cywilnego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 61</w:t>
            </w:r>
            <w:r w:rsidR="00717FAA">
              <w:rPr>
                <w:rFonts w:eastAsia="Calibri"/>
              </w:rPr>
              <w:t xml:space="preserve"> </w:t>
            </w:r>
            <w:r w:rsidRPr="00442160">
              <w:rPr>
                <w:rFonts w:eastAsia="Calibri"/>
              </w:rPr>
              <w:t>02</w:t>
            </w:r>
            <w:r w:rsidR="009F38C4">
              <w:rPr>
                <w:rFonts w:eastAsia="Calibri"/>
              </w:rPr>
              <w:t> </w:t>
            </w:r>
            <w:r w:rsidRPr="00442160">
              <w:rPr>
                <w:rFonts w:eastAsia="Calibri"/>
              </w:rPr>
              <w:t>50</w:t>
            </w:r>
            <w:r w:rsidR="00717FAA">
              <w:rPr>
                <w:rFonts w:eastAsia="Calibri"/>
              </w:rPr>
              <w:t>7</w:t>
            </w:r>
            <w:r w:rsidR="009F38C4">
              <w:rPr>
                <w:rFonts w:eastAsia="Calibri"/>
              </w:rPr>
              <w:t>, usc@sulejow.pl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E1115" w14:textId="61570FC9" w:rsidR="006A4D8C" w:rsidRPr="00442160" w:rsidRDefault="009F38C4" w:rsidP="008707DA">
            <w:pPr>
              <w:jc w:val="center"/>
              <w:rPr>
                <w:rFonts w:eastAsia="Calibri"/>
                <w:color w:val="FF0000"/>
              </w:rPr>
            </w:pPr>
            <w:r w:rsidRPr="009F38C4">
              <w:rPr>
                <w:rFonts w:eastAsia="Calibri"/>
                <w:sz w:val="18"/>
                <w:szCs w:val="18"/>
              </w:rPr>
              <w:t>Symbol procedury</w:t>
            </w:r>
            <w:r w:rsidR="009F2B3F">
              <w:rPr>
                <w:rFonts w:eastAsia="Calibri"/>
              </w:rPr>
              <w:t xml:space="preserve"> </w:t>
            </w:r>
            <w:r w:rsidR="00717FAA">
              <w:rPr>
                <w:rFonts w:eastAsia="Calibri"/>
              </w:rPr>
              <w:t>USC</w:t>
            </w:r>
            <w:r w:rsidR="008F3A89" w:rsidRPr="00442160">
              <w:rPr>
                <w:rFonts w:eastAsia="Calibri"/>
              </w:rPr>
              <w:t>.</w:t>
            </w:r>
            <w:r w:rsidR="00D73D72" w:rsidRPr="00442160">
              <w:rPr>
                <w:rFonts w:eastAsia="Calibri"/>
              </w:rPr>
              <w:t>X</w:t>
            </w:r>
            <w:r w:rsidR="008D679A">
              <w:rPr>
                <w:rFonts w:eastAsia="Calibri"/>
              </w:rPr>
              <w:t>III</w:t>
            </w:r>
            <w:r w:rsidR="006A4D8C" w:rsidRPr="00442160">
              <w:rPr>
                <w:rFonts w:eastAsia="Calibri"/>
              </w:rPr>
              <w:t>.</w:t>
            </w:r>
            <w:r w:rsidR="00442160" w:rsidRPr="00442160">
              <w:rPr>
                <w:rFonts w:eastAsia="Calibri"/>
              </w:rPr>
              <w:t>2</w:t>
            </w:r>
            <w:r>
              <w:rPr>
                <w:rFonts w:eastAsia="Calibri"/>
              </w:rPr>
              <w:t>5</w:t>
            </w:r>
          </w:p>
          <w:p w14:paraId="127216BE" w14:textId="77777777" w:rsidR="006A4D8C" w:rsidRPr="00442160" w:rsidRDefault="006A4D8C" w:rsidP="008707DA">
            <w:pPr>
              <w:jc w:val="center"/>
              <w:rPr>
                <w:rFonts w:eastAsia="Calibri"/>
              </w:rPr>
            </w:pPr>
          </w:p>
        </w:tc>
      </w:tr>
    </w:tbl>
    <w:p w14:paraId="36121ACD" w14:textId="77777777" w:rsidR="008D679A" w:rsidRPr="008D679A" w:rsidRDefault="008D679A" w:rsidP="00666792">
      <w:pPr>
        <w:ind w:left="567" w:right="567"/>
        <w:jc w:val="center"/>
        <w:rPr>
          <w:rFonts w:eastAsiaTheme="majorEastAsia" w:cstheme="majorBidi"/>
          <w:b/>
          <w:sz w:val="28"/>
          <w:szCs w:val="32"/>
        </w:rPr>
      </w:pPr>
      <w:r w:rsidRPr="008D679A">
        <w:rPr>
          <w:rFonts w:eastAsiaTheme="majorEastAsia" w:cstheme="majorBidi"/>
          <w:b/>
          <w:sz w:val="28"/>
          <w:szCs w:val="32"/>
        </w:rPr>
        <w:t>SPROSTOWANIE AKTU STANU CYWILNEGO</w:t>
      </w:r>
    </w:p>
    <w:p w14:paraId="6F9AFF24" w14:textId="77777777" w:rsidR="008D679A" w:rsidRPr="008D679A" w:rsidRDefault="008D679A" w:rsidP="00666792">
      <w:pPr>
        <w:spacing w:line="239" w:lineRule="auto"/>
        <w:ind w:left="567" w:right="567"/>
      </w:pPr>
      <w:r w:rsidRPr="008D679A">
        <w:t>PODSTAWA PRAWNA:</w:t>
      </w:r>
    </w:p>
    <w:p w14:paraId="283AEBA9" w14:textId="43BE31A9" w:rsidR="008D679A" w:rsidRPr="008D679A" w:rsidRDefault="008D679A" w:rsidP="00DB6118">
      <w:pPr>
        <w:keepNext w:val="0"/>
        <w:keepLines w:val="0"/>
        <w:numPr>
          <w:ilvl w:val="0"/>
          <w:numId w:val="5"/>
        </w:numPr>
        <w:tabs>
          <w:tab w:val="left" w:pos="239"/>
        </w:tabs>
        <w:suppressAutoHyphens w:val="0"/>
        <w:spacing w:before="0" w:after="0" w:line="217" w:lineRule="auto"/>
        <w:ind w:left="567" w:right="567" w:firstLine="0"/>
      </w:pPr>
      <w:r w:rsidRPr="008D679A">
        <w:t>Art. 24 i 35 ustawy z dnia 28 listopada 2014 r. Prawo o aktach stanu cywilnego (Dz. U. z 20</w:t>
      </w:r>
      <w:r w:rsidR="009F7217">
        <w:t>25</w:t>
      </w:r>
      <w:r w:rsidRPr="008D679A">
        <w:t xml:space="preserve"> r. poz. </w:t>
      </w:r>
      <w:r w:rsidR="009F7217">
        <w:t>594 t.j.</w:t>
      </w:r>
      <w:r w:rsidRPr="008D679A">
        <w:t>)</w:t>
      </w:r>
    </w:p>
    <w:p w14:paraId="776F754D" w14:textId="187C61DB" w:rsidR="008D679A" w:rsidRPr="008D679A" w:rsidRDefault="009F7217" w:rsidP="00DB6118">
      <w:pPr>
        <w:keepNext w:val="0"/>
        <w:keepLines w:val="0"/>
        <w:numPr>
          <w:ilvl w:val="0"/>
          <w:numId w:val="5"/>
        </w:numPr>
        <w:tabs>
          <w:tab w:val="left" w:pos="239"/>
        </w:tabs>
        <w:suppressAutoHyphens w:val="0"/>
        <w:spacing w:before="0" w:after="0" w:line="215" w:lineRule="auto"/>
        <w:ind w:left="567" w:right="567" w:firstLine="0"/>
      </w:pPr>
      <w:r>
        <w:t>Obwies</w:t>
      </w:r>
      <w:r w:rsidR="008D679A" w:rsidRPr="008D679A">
        <w:t>z</w:t>
      </w:r>
      <w:r>
        <w:t>cz</w:t>
      </w:r>
      <w:r w:rsidR="008D679A" w:rsidRPr="008D679A">
        <w:t>enie</w:t>
      </w:r>
      <w:r>
        <w:t xml:space="preserve"> Ministra Cyfryzacji</w:t>
      </w:r>
      <w:r w:rsidR="008D679A" w:rsidRPr="008D679A">
        <w:t xml:space="preserve"> </w:t>
      </w:r>
      <w:r>
        <w:t>z dnia 31 października</w:t>
      </w:r>
      <w:r w:rsidR="00C337B9">
        <w:t xml:space="preserve"> 2016 </w:t>
      </w:r>
      <w:r w:rsidR="00206BAE">
        <w:t xml:space="preserve">w sprawie ogłoszenia jednolitego tekstu rozporządzenia </w:t>
      </w:r>
      <w:r w:rsidR="008D679A" w:rsidRPr="008D679A">
        <w:t>Ministra Spraw Wewnętrznych w sprawie sposobu prowadzenia rejestru stanu cywilnego oraz akt zbiorowych rejestracji stanu cywilnego.</w:t>
      </w:r>
    </w:p>
    <w:p w14:paraId="09F4130C" w14:textId="2C8364AD" w:rsidR="008D679A" w:rsidRPr="008D679A" w:rsidRDefault="008D679A" w:rsidP="00DB6118">
      <w:pPr>
        <w:keepNext w:val="0"/>
        <w:keepLines w:val="0"/>
        <w:numPr>
          <w:ilvl w:val="0"/>
          <w:numId w:val="5"/>
        </w:numPr>
        <w:tabs>
          <w:tab w:val="left" w:pos="239"/>
        </w:tabs>
        <w:suppressAutoHyphens w:val="0"/>
        <w:spacing w:before="0" w:after="0" w:line="216" w:lineRule="auto"/>
        <w:ind w:left="567" w:right="567" w:firstLine="0"/>
      </w:pPr>
      <w:r w:rsidRPr="008D679A">
        <w:t>Art. 33, 35, 76a i art. 104 ustawy z dnia 14 czerwca 1960 r. Kodeks postępowania administracyjnego (tekst jednolity: Dz. U. z 20</w:t>
      </w:r>
      <w:r w:rsidR="009F7217">
        <w:t>24</w:t>
      </w:r>
      <w:r w:rsidRPr="008D679A">
        <w:t xml:space="preserve"> r.</w:t>
      </w:r>
      <w:r w:rsidR="009F7217">
        <w:t>,</w:t>
      </w:r>
      <w:r w:rsidRPr="008D679A">
        <w:t xml:space="preserve"> poz. </w:t>
      </w:r>
      <w:r w:rsidR="009F7217">
        <w:t>572</w:t>
      </w:r>
      <w:r w:rsidRPr="008D679A">
        <w:t>)</w:t>
      </w:r>
    </w:p>
    <w:p w14:paraId="738B6170" w14:textId="40123ACC" w:rsidR="008D679A" w:rsidRPr="008D679A" w:rsidRDefault="008D679A" w:rsidP="00DB6118">
      <w:pPr>
        <w:keepNext w:val="0"/>
        <w:keepLines w:val="0"/>
        <w:numPr>
          <w:ilvl w:val="0"/>
          <w:numId w:val="5"/>
        </w:numPr>
        <w:tabs>
          <w:tab w:val="left" w:pos="239"/>
        </w:tabs>
        <w:suppressAutoHyphens w:val="0"/>
        <w:spacing w:before="0" w:after="0" w:line="217" w:lineRule="auto"/>
        <w:ind w:left="567" w:right="567" w:firstLine="0"/>
      </w:pPr>
      <w:r w:rsidRPr="008D679A">
        <w:t>Art. 20a ust. 1 albo 2 ustawy z dnia 17 lutego 2005 r. o informatyzacji działalności podmiotów realizujących zadania publiczne (tekst jednolity: Dz. U. z 20</w:t>
      </w:r>
      <w:r w:rsidR="009F7217">
        <w:t>24</w:t>
      </w:r>
      <w:r w:rsidRPr="008D679A">
        <w:t xml:space="preserve"> r.</w:t>
      </w:r>
      <w:r w:rsidR="009F7217">
        <w:t>,</w:t>
      </w:r>
      <w:r w:rsidRPr="008D679A">
        <w:t xml:space="preserve"> poz. </w:t>
      </w:r>
      <w:r w:rsidR="009F7217">
        <w:t>1557 i 1717</w:t>
      </w:r>
      <w:r w:rsidRPr="008D679A">
        <w:t>)</w:t>
      </w:r>
    </w:p>
    <w:p w14:paraId="4525FABA" w14:textId="2803D966" w:rsidR="008D679A" w:rsidRPr="008D679A" w:rsidRDefault="008D679A" w:rsidP="00DB6118">
      <w:pPr>
        <w:keepNext w:val="0"/>
        <w:keepLines w:val="0"/>
        <w:numPr>
          <w:ilvl w:val="0"/>
          <w:numId w:val="5"/>
        </w:numPr>
        <w:tabs>
          <w:tab w:val="left" w:pos="240"/>
        </w:tabs>
        <w:suppressAutoHyphens w:val="0"/>
        <w:spacing w:before="0" w:after="0" w:line="239" w:lineRule="auto"/>
        <w:ind w:left="567" w:right="567" w:firstLine="0"/>
      </w:pPr>
      <w:r w:rsidRPr="008D679A">
        <w:t xml:space="preserve">Ustawa z dnia </w:t>
      </w:r>
      <w:r w:rsidR="00206BAE">
        <w:t>5</w:t>
      </w:r>
      <w:r w:rsidRPr="008D679A">
        <w:t xml:space="preserve"> września 201</w:t>
      </w:r>
      <w:r w:rsidR="00206BAE">
        <w:t>6</w:t>
      </w:r>
      <w:r w:rsidRPr="008D679A">
        <w:t xml:space="preserve"> r. o </w:t>
      </w:r>
      <w:r w:rsidR="00206BAE">
        <w:t>usługach zaufania oraz identyfikacji elektronicznej</w:t>
      </w:r>
      <w:r w:rsidRPr="008D679A">
        <w:t xml:space="preserve"> (tekst jednolity: Dz. U. z 20</w:t>
      </w:r>
      <w:r w:rsidR="00206BAE">
        <w:t>24</w:t>
      </w:r>
      <w:r w:rsidRPr="008D679A">
        <w:t xml:space="preserve"> r.</w:t>
      </w:r>
      <w:r w:rsidR="00206BAE">
        <w:t>,</w:t>
      </w:r>
      <w:r w:rsidRPr="008D679A">
        <w:t xml:space="preserve"> poz. </w:t>
      </w:r>
      <w:r w:rsidR="00206BAE">
        <w:t>1725</w:t>
      </w:r>
      <w:r w:rsidRPr="008D679A">
        <w:t>).</w:t>
      </w:r>
    </w:p>
    <w:p w14:paraId="5D2E9EEC" w14:textId="48027050" w:rsidR="008D679A" w:rsidRPr="008D679A" w:rsidRDefault="008D679A" w:rsidP="00DB6118">
      <w:pPr>
        <w:keepNext w:val="0"/>
        <w:keepLines w:val="0"/>
        <w:numPr>
          <w:ilvl w:val="0"/>
          <w:numId w:val="5"/>
        </w:numPr>
        <w:tabs>
          <w:tab w:val="left" w:pos="240"/>
        </w:tabs>
        <w:suppressAutoHyphens w:val="0"/>
        <w:spacing w:before="0" w:after="0" w:line="239" w:lineRule="auto"/>
        <w:ind w:left="567" w:right="567" w:firstLine="0"/>
      </w:pPr>
      <w:r w:rsidRPr="008D679A">
        <w:t>Ustawa z dnia 16 listopada 2006 r. o opłacie skarbowej (tekst jednolity Dz. U. z 20</w:t>
      </w:r>
      <w:r w:rsidR="00206BAE">
        <w:t>23</w:t>
      </w:r>
      <w:r w:rsidRPr="008D679A">
        <w:t xml:space="preserve"> r.</w:t>
      </w:r>
      <w:r w:rsidR="00206BAE">
        <w:t>,</w:t>
      </w:r>
      <w:r w:rsidRPr="008D679A">
        <w:t xml:space="preserve"> poz. </w:t>
      </w:r>
      <w:r w:rsidR="00206BAE">
        <w:t>2111</w:t>
      </w:r>
      <w:r w:rsidRPr="008D679A">
        <w:t>)</w:t>
      </w:r>
    </w:p>
    <w:p w14:paraId="60939E9F" w14:textId="77777777" w:rsidR="008D679A" w:rsidRPr="008D679A" w:rsidRDefault="008D679A" w:rsidP="00DB6118">
      <w:pPr>
        <w:keepNext w:val="0"/>
        <w:keepLines w:val="0"/>
        <w:numPr>
          <w:ilvl w:val="0"/>
          <w:numId w:val="5"/>
        </w:numPr>
        <w:tabs>
          <w:tab w:val="left" w:pos="239"/>
        </w:tabs>
        <w:suppressAutoHyphens w:val="0"/>
        <w:spacing w:before="0" w:after="0" w:line="215" w:lineRule="auto"/>
        <w:ind w:left="567" w:right="567" w:firstLine="0"/>
      </w:pPr>
      <w:r w:rsidRPr="008D679A">
        <w:t>Rozporządzenie Ministra Finansów z dnia 28 września 2007 r. w sprawie zapłaty opłaty skarbowej (Dz. U. z 2007 Nr 187 poz. 1330).</w:t>
      </w:r>
    </w:p>
    <w:p w14:paraId="1A392044" w14:textId="738E7FC0" w:rsidR="008D679A" w:rsidRPr="008D679A" w:rsidRDefault="008D679A" w:rsidP="00DB6118">
      <w:pPr>
        <w:keepNext w:val="0"/>
        <w:keepLines w:val="0"/>
        <w:numPr>
          <w:ilvl w:val="0"/>
          <w:numId w:val="5"/>
        </w:numPr>
        <w:tabs>
          <w:tab w:val="left" w:pos="240"/>
        </w:tabs>
        <w:suppressAutoHyphens w:val="0"/>
        <w:spacing w:before="0" w:after="0" w:line="239" w:lineRule="auto"/>
        <w:ind w:left="567" w:right="567" w:firstLine="0"/>
      </w:pPr>
      <w:r w:rsidRPr="008D679A">
        <w:t>Art. 4 i art. 5 ustawy z dnia 7 października 1999 r. o języku polskim (tekst jednolity Dz. U. z 20</w:t>
      </w:r>
      <w:r w:rsidR="00206BAE">
        <w:t>24</w:t>
      </w:r>
      <w:r w:rsidRPr="008D679A">
        <w:t xml:space="preserve"> r., poz.</w:t>
      </w:r>
      <w:r w:rsidR="00666792">
        <w:t xml:space="preserve"> </w:t>
      </w:r>
      <w:r w:rsidR="00206BAE">
        <w:t>1556</w:t>
      </w:r>
      <w:r w:rsidRPr="008D679A">
        <w:t>)</w:t>
      </w:r>
    </w:p>
    <w:p w14:paraId="1C9796C3" w14:textId="77777777" w:rsidR="008D679A" w:rsidRPr="00DB6118" w:rsidRDefault="008D679A" w:rsidP="00DB6118">
      <w:pPr>
        <w:pStyle w:val="nagowek2"/>
        <w:ind w:left="714" w:hanging="357"/>
      </w:pPr>
      <w:r w:rsidRPr="008D679A">
        <w:t>WYMAGANE DOKUMENTY:</w:t>
      </w:r>
    </w:p>
    <w:p w14:paraId="7E7F8A4E" w14:textId="2F0CC4E4" w:rsidR="008D679A" w:rsidRPr="008D679A" w:rsidRDefault="008D679A" w:rsidP="00DB6118">
      <w:pPr>
        <w:pStyle w:val="Akapitzlist"/>
        <w:keepNext w:val="0"/>
        <w:keepLines w:val="0"/>
        <w:numPr>
          <w:ilvl w:val="0"/>
          <w:numId w:val="6"/>
        </w:numPr>
        <w:tabs>
          <w:tab w:val="left" w:pos="700"/>
        </w:tabs>
        <w:suppressAutoHyphens w:val="0"/>
        <w:spacing w:before="0" w:after="0" w:line="239" w:lineRule="auto"/>
        <w:ind w:left="567" w:right="567" w:firstLine="0"/>
      </w:pPr>
      <w:r w:rsidRPr="008D679A">
        <w:t>Wniosek o sprostowanie aktu stanu cywilnego: USC</w:t>
      </w:r>
      <w:r w:rsidR="009F38C4">
        <w:t>.</w:t>
      </w:r>
      <w:r w:rsidRPr="008D679A">
        <w:t>X</w:t>
      </w:r>
      <w:r w:rsidR="00666792">
        <w:t>II</w:t>
      </w:r>
      <w:r w:rsidR="00047B3F">
        <w:t>I</w:t>
      </w:r>
      <w:r w:rsidR="009F38C4">
        <w:t>.25</w:t>
      </w:r>
    </w:p>
    <w:p w14:paraId="7DE9DFDF" w14:textId="77777777" w:rsidR="008D679A" w:rsidRPr="008D679A" w:rsidRDefault="008D679A" w:rsidP="00DB6118">
      <w:pPr>
        <w:pStyle w:val="Akapitzlist"/>
        <w:keepNext w:val="0"/>
        <w:keepLines w:val="0"/>
        <w:numPr>
          <w:ilvl w:val="0"/>
          <w:numId w:val="6"/>
        </w:numPr>
        <w:tabs>
          <w:tab w:val="left" w:pos="700"/>
        </w:tabs>
        <w:suppressAutoHyphens w:val="0"/>
        <w:spacing w:before="0" w:after="0" w:line="239" w:lineRule="auto"/>
        <w:ind w:left="567" w:right="567" w:firstLine="0"/>
      </w:pPr>
      <w:r w:rsidRPr="008D679A">
        <w:t>Dokument tożsamości: dowód osobisty lub paszport,</w:t>
      </w:r>
    </w:p>
    <w:p w14:paraId="103E72DD" w14:textId="121ACB27" w:rsidR="008D679A" w:rsidRPr="008D679A" w:rsidRDefault="008D679A" w:rsidP="00DB6118">
      <w:pPr>
        <w:pStyle w:val="Akapitzlist"/>
        <w:keepNext w:val="0"/>
        <w:keepLines w:val="0"/>
        <w:numPr>
          <w:ilvl w:val="0"/>
          <w:numId w:val="6"/>
        </w:numPr>
        <w:tabs>
          <w:tab w:val="left" w:pos="700"/>
        </w:tabs>
        <w:suppressAutoHyphens w:val="0"/>
        <w:spacing w:before="0" w:after="0" w:line="239" w:lineRule="auto"/>
        <w:ind w:left="567" w:right="567" w:firstLine="0"/>
      </w:pPr>
      <w:r w:rsidRPr="008D679A">
        <w:t>Pełnomocnictwo: USC</w:t>
      </w:r>
      <w:r w:rsidR="009F38C4">
        <w:t>.</w:t>
      </w:r>
      <w:r w:rsidRPr="008D679A">
        <w:t>XIII</w:t>
      </w:r>
      <w:r w:rsidR="009F38C4">
        <w:t>.25</w:t>
      </w:r>
      <w:r w:rsidRPr="008D679A">
        <w:t xml:space="preserve"> - w przypadku składania wniosku przez pełnomocnika.</w:t>
      </w:r>
    </w:p>
    <w:p w14:paraId="46C93DB5" w14:textId="77777777" w:rsidR="008D679A" w:rsidRPr="00DB6118" w:rsidRDefault="008D679A" w:rsidP="00DB6118">
      <w:pPr>
        <w:pStyle w:val="nagowek2"/>
        <w:ind w:left="714" w:hanging="357"/>
      </w:pPr>
      <w:r w:rsidRPr="008D679A">
        <w:t>OPŁATY:</w:t>
      </w:r>
    </w:p>
    <w:p w14:paraId="31513627" w14:textId="77777777" w:rsidR="008D679A" w:rsidRPr="008D679A" w:rsidRDefault="008D679A" w:rsidP="00DB6118">
      <w:pPr>
        <w:pStyle w:val="Akapitzlist"/>
        <w:keepNext w:val="0"/>
        <w:keepLines w:val="0"/>
        <w:numPr>
          <w:ilvl w:val="0"/>
          <w:numId w:val="7"/>
        </w:numPr>
        <w:tabs>
          <w:tab w:val="left" w:pos="700"/>
        </w:tabs>
        <w:suppressAutoHyphens w:val="0"/>
        <w:spacing w:before="0" w:after="0" w:line="239" w:lineRule="auto"/>
        <w:ind w:left="567" w:right="567" w:firstLine="0"/>
      </w:pPr>
      <w:r w:rsidRPr="008D679A">
        <w:t>Opłata skarbowa:  39,00 zł</w:t>
      </w:r>
    </w:p>
    <w:p w14:paraId="13973124" w14:textId="77777777" w:rsidR="008D679A" w:rsidRPr="008D679A" w:rsidRDefault="008D679A" w:rsidP="00DB6118">
      <w:pPr>
        <w:pStyle w:val="Akapitzlist"/>
        <w:keepNext w:val="0"/>
        <w:keepLines w:val="0"/>
        <w:numPr>
          <w:ilvl w:val="0"/>
          <w:numId w:val="7"/>
        </w:numPr>
        <w:tabs>
          <w:tab w:val="left" w:pos="708"/>
        </w:tabs>
        <w:suppressAutoHyphens w:val="0"/>
        <w:spacing w:before="0" w:after="0" w:line="233" w:lineRule="auto"/>
        <w:ind w:left="567" w:right="567" w:firstLine="0"/>
      </w:pPr>
      <w:r w:rsidRPr="008D679A">
        <w:t>Opłata skarbowa za pełnomocnictwo - 17,00 zł (z wyjątkiem wstępnych, zstępnych lub rodzeństwa).</w:t>
      </w:r>
    </w:p>
    <w:p w14:paraId="2A44E3AF" w14:textId="218AC017" w:rsidR="008D679A" w:rsidRDefault="008D679A" w:rsidP="00DB6118">
      <w:pPr>
        <w:keepNext w:val="0"/>
        <w:keepLines w:val="0"/>
        <w:numPr>
          <w:ilvl w:val="0"/>
          <w:numId w:val="7"/>
        </w:numPr>
        <w:tabs>
          <w:tab w:val="left" w:pos="720"/>
        </w:tabs>
        <w:suppressAutoHyphens w:val="0"/>
        <w:spacing w:before="0" w:after="0" w:line="239" w:lineRule="auto"/>
        <w:ind w:left="567" w:right="567" w:firstLine="0"/>
      </w:pPr>
      <w:r w:rsidRPr="003C2196">
        <w:t>Opłaty dokonuje się w kasie Urzędu Mi</w:t>
      </w:r>
      <w:r w:rsidR="009F38C4">
        <w:t>ejskiego</w:t>
      </w:r>
      <w:r w:rsidRPr="003C2196">
        <w:t xml:space="preserve"> – ul. Konecka 42, wejście D lub na rachunek bankowy dla opłaty skarbowej – aktualny nr rachunku jest dostępny na stronie </w:t>
      </w:r>
      <w:hyperlink r:id="rId6" w:history="1">
        <w:r w:rsidRPr="00666792">
          <w:rPr>
            <w:rStyle w:val="Hipercze"/>
          </w:rPr>
          <w:t>http://www.sulejow.pl</w:t>
        </w:r>
      </w:hyperlink>
      <w:r>
        <w:t>.</w:t>
      </w:r>
    </w:p>
    <w:p w14:paraId="2FDF6D7E" w14:textId="77777777" w:rsidR="008D679A" w:rsidRPr="008D679A" w:rsidRDefault="008D679A" w:rsidP="00DB6118">
      <w:pPr>
        <w:pStyle w:val="Akapitzlist"/>
        <w:keepNext w:val="0"/>
        <w:keepLines w:val="0"/>
        <w:numPr>
          <w:ilvl w:val="0"/>
          <w:numId w:val="7"/>
        </w:numPr>
        <w:tabs>
          <w:tab w:val="left" w:pos="720"/>
        </w:tabs>
        <w:suppressAutoHyphens w:val="0"/>
        <w:spacing w:before="0" w:after="0" w:line="0" w:lineRule="atLeast"/>
        <w:ind w:left="567" w:right="567" w:firstLine="0"/>
      </w:pPr>
      <w:r w:rsidRPr="008D679A">
        <w:t>Dowód opłaty należy dołączyć do wniosku.</w:t>
      </w:r>
    </w:p>
    <w:p w14:paraId="2978481A" w14:textId="77777777" w:rsidR="008D679A" w:rsidRPr="00DB6118" w:rsidRDefault="008D679A" w:rsidP="00DB6118">
      <w:pPr>
        <w:pStyle w:val="nagowek2"/>
        <w:ind w:left="714" w:hanging="357"/>
      </w:pPr>
      <w:r w:rsidRPr="008D679A">
        <w:lastRenderedPageBreak/>
        <w:t>MIEJSCE ZŁOŻENIA WNIOSKU:</w:t>
      </w:r>
    </w:p>
    <w:p w14:paraId="0672D24F" w14:textId="77777777" w:rsidR="008D679A" w:rsidRPr="008D679A" w:rsidRDefault="008D679A" w:rsidP="00666792">
      <w:pPr>
        <w:spacing w:line="215" w:lineRule="auto"/>
        <w:ind w:left="567" w:right="567"/>
      </w:pPr>
      <w:r w:rsidRPr="008D679A">
        <w:t>Wniosek należy złożyć w Urzędzie Stanu Cywilnego przy Koneckiej 42, pokój 2 lub przesłać na adres Urzędu:</w:t>
      </w:r>
    </w:p>
    <w:p w14:paraId="7DFAD166" w14:textId="77777777" w:rsidR="00666792" w:rsidRDefault="008D679A" w:rsidP="00666792">
      <w:pPr>
        <w:spacing w:line="224" w:lineRule="auto"/>
        <w:ind w:left="567" w:right="567"/>
      </w:pPr>
      <w:r w:rsidRPr="008D679A">
        <w:t>Urząd Stanu Cywilnego</w:t>
      </w:r>
    </w:p>
    <w:p w14:paraId="1A4038CF" w14:textId="77777777" w:rsidR="00666792" w:rsidRDefault="00666792" w:rsidP="00666792">
      <w:pPr>
        <w:spacing w:line="224" w:lineRule="auto"/>
        <w:ind w:left="567" w:right="567"/>
      </w:pPr>
      <w:r>
        <w:t>ul. Konecka 42</w:t>
      </w:r>
    </w:p>
    <w:p w14:paraId="2CD00F54" w14:textId="77777777" w:rsidR="008D679A" w:rsidRPr="008D679A" w:rsidRDefault="008D679A" w:rsidP="00666792">
      <w:pPr>
        <w:spacing w:line="224" w:lineRule="auto"/>
        <w:ind w:left="567" w:right="567"/>
      </w:pPr>
      <w:r w:rsidRPr="008D679A">
        <w:t>97-330 Sulejów</w:t>
      </w:r>
    </w:p>
    <w:p w14:paraId="44E8D0D9" w14:textId="77777777" w:rsidR="008D679A" w:rsidRPr="00DB6118" w:rsidRDefault="008D679A" w:rsidP="00DB6118">
      <w:pPr>
        <w:pStyle w:val="nagowek2"/>
        <w:ind w:left="714" w:hanging="357"/>
      </w:pPr>
      <w:r w:rsidRPr="008D679A">
        <w:t>TERMIN I FORMA ZAŁATWIENIA SPRAWY:</w:t>
      </w:r>
    </w:p>
    <w:p w14:paraId="32A0EBAD" w14:textId="77777777" w:rsidR="008D679A" w:rsidRPr="008D679A" w:rsidRDefault="008D679A" w:rsidP="00666792">
      <w:pPr>
        <w:spacing w:line="0" w:lineRule="atLeast"/>
        <w:ind w:left="567" w:right="567"/>
      </w:pPr>
      <w:r w:rsidRPr="008D679A">
        <w:t>FORMA:</w:t>
      </w:r>
    </w:p>
    <w:p w14:paraId="627E1354" w14:textId="77777777" w:rsidR="008D679A" w:rsidRPr="008D679A" w:rsidRDefault="008D679A" w:rsidP="00DB6118">
      <w:pPr>
        <w:keepNext w:val="0"/>
        <w:keepLines w:val="0"/>
        <w:numPr>
          <w:ilvl w:val="0"/>
          <w:numId w:val="1"/>
        </w:numPr>
        <w:tabs>
          <w:tab w:val="left" w:pos="700"/>
        </w:tabs>
        <w:suppressAutoHyphens w:val="0"/>
        <w:spacing w:before="0" w:after="0" w:line="360" w:lineRule="auto"/>
        <w:ind w:left="567" w:right="567" w:firstLine="0"/>
      </w:pPr>
      <w:r w:rsidRPr="008D679A">
        <w:t>Wpisanie wzmianki dodatkowej o sprostowaniu do aktu stanu cywilnego.</w:t>
      </w:r>
    </w:p>
    <w:p w14:paraId="19B8624C" w14:textId="77777777" w:rsidR="008D679A" w:rsidRPr="008D679A" w:rsidRDefault="008D679A" w:rsidP="00DB6118">
      <w:pPr>
        <w:keepNext w:val="0"/>
        <w:keepLines w:val="0"/>
        <w:numPr>
          <w:ilvl w:val="0"/>
          <w:numId w:val="1"/>
        </w:numPr>
        <w:tabs>
          <w:tab w:val="left" w:pos="700"/>
        </w:tabs>
        <w:suppressAutoHyphens w:val="0"/>
        <w:spacing w:before="0" w:after="0" w:line="360" w:lineRule="auto"/>
        <w:ind w:left="567" w:right="567" w:firstLine="0"/>
      </w:pPr>
      <w:r w:rsidRPr="008D679A">
        <w:t>Decyzja Kierownika USC odmawiająca dokonania sprostowania aktu stanu cywilnego.</w:t>
      </w:r>
    </w:p>
    <w:p w14:paraId="519FBCD9" w14:textId="77777777" w:rsidR="008D679A" w:rsidRPr="008D679A" w:rsidRDefault="008D679A" w:rsidP="00666792">
      <w:pPr>
        <w:spacing w:line="239" w:lineRule="auto"/>
        <w:ind w:left="567" w:right="567"/>
      </w:pPr>
      <w:bookmarkStart w:id="0" w:name="page2"/>
      <w:bookmarkEnd w:id="0"/>
      <w:r w:rsidRPr="008D679A">
        <w:t>TERMIN:</w:t>
      </w:r>
    </w:p>
    <w:p w14:paraId="781CB65B" w14:textId="77777777" w:rsidR="008D679A" w:rsidRPr="008D679A" w:rsidRDefault="008D679A" w:rsidP="00DB6118">
      <w:pPr>
        <w:pStyle w:val="Akapitzlist"/>
        <w:numPr>
          <w:ilvl w:val="0"/>
          <w:numId w:val="8"/>
        </w:numPr>
        <w:ind w:left="567" w:firstLine="0"/>
      </w:pPr>
      <w:r w:rsidRPr="008D679A">
        <w:t>Niezwłocznie.</w:t>
      </w:r>
    </w:p>
    <w:p w14:paraId="008CC5FC" w14:textId="77777777" w:rsidR="00666792" w:rsidRDefault="008D679A" w:rsidP="00DB6118">
      <w:pPr>
        <w:pStyle w:val="Akapitzlist"/>
        <w:keepNext w:val="0"/>
        <w:keepLines w:val="0"/>
        <w:numPr>
          <w:ilvl w:val="0"/>
          <w:numId w:val="8"/>
        </w:numPr>
        <w:tabs>
          <w:tab w:val="left" w:pos="567"/>
        </w:tabs>
        <w:suppressAutoHyphens w:val="0"/>
        <w:spacing w:before="0" w:after="0" w:line="233" w:lineRule="auto"/>
        <w:ind w:left="567" w:right="567" w:firstLine="0"/>
      </w:pPr>
      <w:r w:rsidRPr="008D679A">
        <w:t>W przypadku spraw wymagających przeprowadzenia postępowania wyjaśniającego - do 1 miesiąca, a w sprawach szczególnie skomplikowanych - do 2 miesięcy.</w:t>
      </w:r>
    </w:p>
    <w:p w14:paraId="33941104" w14:textId="77777777" w:rsidR="008D679A" w:rsidRPr="00DB6118" w:rsidRDefault="008D679A" w:rsidP="00DB6118">
      <w:pPr>
        <w:pStyle w:val="nagowek2"/>
        <w:ind w:left="714" w:hanging="357"/>
      </w:pPr>
      <w:r w:rsidRPr="00047B3F">
        <w:t>TRYB ODWOŁAWCZY:</w:t>
      </w:r>
    </w:p>
    <w:p w14:paraId="525D9055" w14:textId="77777777" w:rsidR="008D679A" w:rsidRPr="00666792" w:rsidRDefault="008D679A" w:rsidP="00666792">
      <w:pPr>
        <w:spacing w:line="271" w:lineRule="auto"/>
        <w:ind w:left="567" w:right="567"/>
      </w:pPr>
      <w:r w:rsidRPr="00666792">
        <w:t>Odwołanie od decyzji odmawiającej sprostowania aktu stanu cywilnego wnosi się do Wojewody Łódzkiego w Łodzi za pośrednictwem Kierownika Urzędu Stanu Cywilnego w Sulejowie. Odwołanie wnosi się w terminie 14 dni od dnia doręczenia decyzji stronie.</w:t>
      </w:r>
    </w:p>
    <w:p w14:paraId="6A76F5F7" w14:textId="77777777" w:rsidR="008D679A" w:rsidRPr="00DB6118" w:rsidRDefault="008D679A" w:rsidP="00DB6118">
      <w:pPr>
        <w:pStyle w:val="nagowek2"/>
        <w:ind w:left="714" w:hanging="357"/>
      </w:pPr>
      <w:r w:rsidRPr="008D679A">
        <w:t>UWAGI:</w:t>
      </w:r>
    </w:p>
    <w:p w14:paraId="70C6E83C" w14:textId="77777777" w:rsidR="008D679A" w:rsidRPr="00666792" w:rsidRDefault="008D679A" w:rsidP="00666792">
      <w:pPr>
        <w:spacing w:line="0" w:lineRule="atLeast"/>
        <w:ind w:left="567" w:right="567"/>
      </w:pPr>
      <w:r w:rsidRPr="00666792">
        <w:t>INFORMACJE DODATKOWE:</w:t>
      </w:r>
    </w:p>
    <w:p w14:paraId="19C82808" w14:textId="77777777" w:rsidR="008D679A" w:rsidRPr="00666792" w:rsidRDefault="008D679A" w:rsidP="00DB6118">
      <w:pPr>
        <w:keepNext w:val="0"/>
        <w:keepLines w:val="0"/>
        <w:numPr>
          <w:ilvl w:val="1"/>
          <w:numId w:val="2"/>
        </w:numPr>
        <w:tabs>
          <w:tab w:val="left" w:pos="566"/>
        </w:tabs>
        <w:suppressAutoHyphens w:val="0"/>
        <w:spacing w:before="0" w:after="0" w:line="239" w:lineRule="auto"/>
        <w:ind w:left="567" w:right="567" w:firstLine="0"/>
      </w:pPr>
      <w:r w:rsidRPr="00666792">
        <w:t>Akt stanu cywilnego podlega sprostowaniu przez kierownika urzędu stanu cywilnego, który go sporządził jeżeli zawiera dane niezgodne z danymi zawartymi w aktach zbiorowych rejestracji stanu cywilnego lub z innymi aktami stanu cywilnego, o ile stwierdzają one zdarzenie wcześniejsze</w:t>
      </w:r>
      <w:r w:rsidR="00047B3F">
        <w:t xml:space="preserve"> </w:t>
      </w:r>
      <w:r w:rsidRPr="00666792">
        <w:t>dotyczą tej samej osoby lub jej wstępnych, albo z zagranicznymi dokumentami stanu cywilnego.</w:t>
      </w:r>
    </w:p>
    <w:p w14:paraId="2EB4737A" w14:textId="77777777" w:rsidR="008D679A" w:rsidRPr="00666792" w:rsidRDefault="008D679A" w:rsidP="00DB6118">
      <w:pPr>
        <w:keepNext w:val="0"/>
        <w:keepLines w:val="0"/>
        <w:numPr>
          <w:ilvl w:val="0"/>
          <w:numId w:val="2"/>
        </w:numPr>
        <w:tabs>
          <w:tab w:val="left" w:pos="566"/>
        </w:tabs>
        <w:suppressAutoHyphens w:val="0"/>
        <w:spacing w:before="0" w:after="0" w:line="224" w:lineRule="auto"/>
        <w:ind w:left="567" w:right="567" w:firstLine="0"/>
      </w:pPr>
      <w:r w:rsidRPr="00666792">
        <w:t>Sprostowania aktu stanu cywilnego w formie czynności materialno-technicznej dokonuje kierownik urzędu stanu cywilnego: z urzędu, na wniosek osoby, której ten akt dotyczy, lub jej przedstawiciela ustawowego, na wniosek osoby mającej w tym interes prawny lub prokuratora.</w:t>
      </w:r>
    </w:p>
    <w:p w14:paraId="5BBEEE7A" w14:textId="77777777" w:rsidR="008D679A" w:rsidRPr="00666792" w:rsidRDefault="008D679A" w:rsidP="00DB6118">
      <w:pPr>
        <w:keepNext w:val="0"/>
        <w:keepLines w:val="0"/>
        <w:numPr>
          <w:ilvl w:val="0"/>
          <w:numId w:val="2"/>
        </w:numPr>
        <w:tabs>
          <w:tab w:val="left" w:pos="565"/>
        </w:tabs>
        <w:suppressAutoHyphens w:val="0"/>
        <w:spacing w:before="0" w:after="0" w:line="224" w:lineRule="auto"/>
        <w:ind w:left="567" w:right="567" w:firstLine="0"/>
      </w:pPr>
      <w:r w:rsidRPr="00666792">
        <w:t>Kierownik urzędu stanu cywilnego dokonując sprostowania aktu stanu cywilnego z urzędu lub na wniosek innej osoby niż ta, której akt dotyczy lub jej przedstawiciela ustawowego, powiadamia tę osobę o zamiarze sprostowania lub o złożeniu wniosku o sprostowanie aktu stanu cywilnego.</w:t>
      </w:r>
    </w:p>
    <w:p w14:paraId="46CFB262" w14:textId="77777777" w:rsidR="00047B3F" w:rsidRDefault="008D679A" w:rsidP="00DB6118">
      <w:pPr>
        <w:keepNext w:val="0"/>
        <w:keepLines w:val="0"/>
        <w:numPr>
          <w:ilvl w:val="0"/>
          <w:numId w:val="2"/>
        </w:numPr>
        <w:tabs>
          <w:tab w:val="left" w:pos="560"/>
        </w:tabs>
        <w:suppressAutoHyphens w:val="0"/>
        <w:spacing w:before="0" w:after="0" w:line="216" w:lineRule="auto"/>
        <w:ind w:left="567" w:right="567" w:firstLine="0"/>
      </w:pPr>
      <w:r w:rsidRPr="00666792">
        <w:t>Kierownik urzędu stanu cywilnego dokonując sprostowania aktu stanu cywilnego na wniosek jednego z małżonków, powiadamia o złożeniu wniosku drugiego małżonka.</w:t>
      </w:r>
    </w:p>
    <w:p w14:paraId="28FB414E" w14:textId="77777777" w:rsidR="00047B3F" w:rsidRDefault="008D679A" w:rsidP="00DB6118">
      <w:pPr>
        <w:keepNext w:val="0"/>
        <w:keepLines w:val="0"/>
        <w:numPr>
          <w:ilvl w:val="0"/>
          <w:numId w:val="2"/>
        </w:numPr>
        <w:tabs>
          <w:tab w:val="left" w:pos="565"/>
        </w:tabs>
        <w:suppressAutoHyphens w:val="0"/>
        <w:spacing w:before="0" w:after="0" w:line="239" w:lineRule="auto"/>
        <w:ind w:left="567" w:right="567" w:firstLine="0"/>
      </w:pPr>
      <w:r w:rsidRPr="00666792">
        <w:t>Dokument zagraniczny może stanowić podstawę do sprostowania aktu stanu cywilnego jeżeli</w:t>
      </w:r>
      <w:r w:rsidR="00047B3F">
        <w:t xml:space="preserve"> w </w:t>
      </w:r>
      <w:r w:rsidRPr="00666792">
        <w:t xml:space="preserve">państwie wystawienia jest on uznawany za dokument stanu cywilnego, lub jest dokumentem zagranicznym potwierdzającego stan cywilny wydanym w państwie, w którym nie jest prowadzona rejestracja stanu cywilnego, jeżeli zawiera dane, które podlegają </w:t>
      </w:r>
      <w:r w:rsidRPr="00666792">
        <w:lastRenderedPageBreak/>
        <w:t>sprostowaniu, stwierdzają zdarzenie wcześniejsze i dotyczą tej samej osoby lub jej wstępnych.</w:t>
      </w:r>
    </w:p>
    <w:p w14:paraId="4A050FCC" w14:textId="77777777" w:rsidR="00047B3F" w:rsidRDefault="008D679A" w:rsidP="00DB6118">
      <w:pPr>
        <w:keepNext w:val="0"/>
        <w:keepLines w:val="0"/>
        <w:numPr>
          <w:ilvl w:val="0"/>
          <w:numId w:val="2"/>
        </w:numPr>
        <w:tabs>
          <w:tab w:val="left" w:pos="565"/>
        </w:tabs>
        <w:suppressAutoHyphens w:val="0"/>
        <w:spacing w:before="0" w:after="0" w:line="239" w:lineRule="auto"/>
        <w:ind w:left="567" w:right="567" w:firstLine="0"/>
      </w:pPr>
      <w:r w:rsidRPr="00666792">
        <w:t>Dokumenty w języku obcym należy składać wraz z urzędowym tłumaczeniem na język polski dokonanym przez: tłumacza przysięgłego (lista tłumaczy przysięgłych na stronie Ministerstwa Sprawiedliwości: www.ms.gov.pl), tłumacza przysięgłego uprawnionego do dokonywania tłumaczeń</w:t>
      </w:r>
      <w:r w:rsidR="00047B3F">
        <w:t xml:space="preserve"> w </w:t>
      </w:r>
      <w:r w:rsidRPr="00666792">
        <w:t>państwach członkowskich Unii Europejskiej lub Europejskiego Obszaru Gospodarczego (EOG) lub konsula.</w:t>
      </w:r>
      <w:r w:rsidR="00047B3F">
        <w:t xml:space="preserve"> </w:t>
      </w:r>
    </w:p>
    <w:p w14:paraId="3F3BE35F" w14:textId="77777777" w:rsidR="00047B3F" w:rsidRDefault="008D679A" w:rsidP="00047B3F">
      <w:pPr>
        <w:keepNext w:val="0"/>
        <w:keepLines w:val="0"/>
        <w:tabs>
          <w:tab w:val="left" w:pos="813"/>
        </w:tabs>
        <w:suppressAutoHyphens w:val="0"/>
        <w:spacing w:before="0" w:after="0" w:line="215" w:lineRule="auto"/>
        <w:ind w:left="567" w:right="567"/>
      </w:pPr>
      <w:r w:rsidRPr="00666792">
        <w:t>Za dokumenty tłumaczone przez konsula uważa się również:</w:t>
      </w:r>
    </w:p>
    <w:p w14:paraId="778E7A51" w14:textId="77777777" w:rsidR="00047B3F" w:rsidRDefault="008D679A" w:rsidP="00047B3F">
      <w:pPr>
        <w:keepNext w:val="0"/>
        <w:keepLines w:val="0"/>
        <w:tabs>
          <w:tab w:val="left" w:pos="813"/>
        </w:tabs>
        <w:suppressAutoHyphens w:val="0"/>
        <w:spacing w:before="0" w:after="0" w:line="215" w:lineRule="auto"/>
        <w:ind w:left="708" w:right="567"/>
      </w:pPr>
      <w:r w:rsidRPr="00666792">
        <w:t>- dokumenty w języku obcym przetłumaczone na język polski przez tłumacza w państwie przyjmującym i poświadczone przez konsula;</w:t>
      </w:r>
    </w:p>
    <w:p w14:paraId="2FF76838" w14:textId="77777777" w:rsidR="00047B3F" w:rsidRDefault="008D679A" w:rsidP="00047B3F">
      <w:pPr>
        <w:keepNext w:val="0"/>
        <w:keepLines w:val="0"/>
        <w:tabs>
          <w:tab w:val="left" w:pos="813"/>
        </w:tabs>
        <w:suppressAutoHyphens w:val="0"/>
        <w:spacing w:before="0" w:after="0" w:line="215" w:lineRule="auto"/>
        <w:ind w:left="708" w:right="567"/>
      </w:pPr>
      <w:r w:rsidRPr="00666792">
        <w:t>- dokumenty przetłumaczone z języka rzadko występującego na język znany konsulowi, a następnie przetłumaczone przez konsula na język polski</w:t>
      </w:r>
      <w:r w:rsidR="00047B3F">
        <w:t>.</w:t>
      </w:r>
    </w:p>
    <w:p w14:paraId="4165EA4F" w14:textId="77777777" w:rsidR="00047B3F" w:rsidRDefault="008D679A" w:rsidP="00047B3F">
      <w:pPr>
        <w:keepNext w:val="0"/>
        <w:keepLines w:val="0"/>
        <w:tabs>
          <w:tab w:val="left" w:pos="813"/>
        </w:tabs>
        <w:suppressAutoHyphens w:val="0"/>
        <w:spacing w:before="0" w:after="0" w:line="215" w:lineRule="auto"/>
        <w:ind w:left="567" w:right="567"/>
      </w:pPr>
      <w:r w:rsidRPr="00666792">
        <w:t>W przypadku braku tłumacza przysięgłego języka obcego na terytorium Rzeczypospolitej Polskiej dokument zagraniczny może zostać przetłumaczony przez konsula lub uprawnionego pracownika przedstawiciela przedstawicielstwa dyplomatycznego państwa obcego na terytorium Rzeczypospolitej</w:t>
      </w:r>
      <w:r w:rsidR="00047B3F">
        <w:t xml:space="preserve"> </w:t>
      </w:r>
      <w:r w:rsidRPr="00666792">
        <w:t>Polskiej.</w:t>
      </w:r>
    </w:p>
    <w:p w14:paraId="7DDABADA" w14:textId="77777777" w:rsidR="008D679A" w:rsidRPr="00666792" w:rsidRDefault="008D679A" w:rsidP="00DB6118">
      <w:pPr>
        <w:pStyle w:val="Akapitzlist"/>
        <w:keepNext w:val="0"/>
        <w:keepLines w:val="0"/>
        <w:numPr>
          <w:ilvl w:val="0"/>
          <w:numId w:val="2"/>
        </w:numPr>
        <w:tabs>
          <w:tab w:val="left" w:pos="813"/>
        </w:tabs>
        <w:suppressAutoHyphens w:val="0"/>
        <w:spacing w:before="0" w:after="0" w:line="215" w:lineRule="auto"/>
        <w:ind w:right="567"/>
      </w:pPr>
      <w:r w:rsidRPr="00666792">
        <w:t>Pełnomocnikiem może być osoba fizyczna posiadająca zdolność do czynności prawnych. Pełnomocnictwo powinno być udzielone na piśmie, w formie dokumentu elektronicznego lub zgłoszone do protokołu.</w:t>
      </w:r>
    </w:p>
    <w:sectPr w:rsidR="008D679A" w:rsidRPr="00666792" w:rsidSect="008D679A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415000F"/>
    <w:lvl w:ilvl="0">
      <w:start w:val="1"/>
      <w:numFmt w:val="decimal"/>
      <w:lvlText w:val="%1."/>
      <w:lvlJc w:val="left"/>
      <w:pPr>
        <w:ind w:left="1287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B667CB"/>
    <w:multiLevelType w:val="hybridMultilevel"/>
    <w:tmpl w:val="53CC3CA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BD56067"/>
    <w:multiLevelType w:val="hybridMultilevel"/>
    <w:tmpl w:val="31A60D38"/>
    <w:lvl w:ilvl="0" w:tplc="66E02D9C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5065A"/>
    <w:multiLevelType w:val="hybridMultilevel"/>
    <w:tmpl w:val="58947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06269"/>
    <w:multiLevelType w:val="hybridMultilevel"/>
    <w:tmpl w:val="28827E8C"/>
    <w:lvl w:ilvl="0" w:tplc="0415000F">
      <w:start w:val="1"/>
      <w:numFmt w:val="decimal"/>
      <w:lvlText w:val="%1."/>
      <w:lvlJc w:val="left"/>
      <w:pPr>
        <w:ind w:left="510" w:hanging="360"/>
      </w:p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2" w15:restartNumberingAfterBreak="0">
    <w:nsid w:val="56DA3FB1"/>
    <w:multiLevelType w:val="hybridMultilevel"/>
    <w:tmpl w:val="C0E4A19A"/>
    <w:lvl w:ilvl="0" w:tplc="0415000F">
      <w:start w:val="1"/>
      <w:numFmt w:val="decimal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3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149076">
    <w:abstractNumId w:val="1"/>
  </w:num>
  <w:num w:numId="2" w16cid:durableId="784351728">
    <w:abstractNumId w:val="3"/>
  </w:num>
  <w:num w:numId="3" w16cid:durableId="228082356">
    <w:abstractNumId w:val="13"/>
  </w:num>
  <w:num w:numId="4" w16cid:durableId="2147161243">
    <w:abstractNumId w:val="9"/>
  </w:num>
  <w:num w:numId="5" w16cid:durableId="1176192033">
    <w:abstractNumId w:val="11"/>
  </w:num>
  <w:num w:numId="6" w16cid:durableId="1704861317">
    <w:abstractNumId w:val="12"/>
  </w:num>
  <w:num w:numId="7" w16cid:durableId="2008090022">
    <w:abstractNumId w:val="8"/>
  </w:num>
  <w:num w:numId="8" w16cid:durableId="203333435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75C"/>
    <w:rsid w:val="00016146"/>
    <w:rsid w:val="00047B3F"/>
    <w:rsid w:val="0007388B"/>
    <w:rsid w:val="00082521"/>
    <w:rsid w:val="00097555"/>
    <w:rsid w:val="000C4359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06BAE"/>
    <w:rsid w:val="0026033C"/>
    <w:rsid w:val="002678C9"/>
    <w:rsid w:val="002D5C8D"/>
    <w:rsid w:val="002D79CC"/>
    <w:rsid w:val="00312F8D"/>
    <w:rsid w:val="00376AC8"/>
    <w:rsid w:val="00376C1C"/>
    <w:rsid w:val="00387F93"/>
    <w:rsid w:val="003964B7"/>
    <w:rsid w:val="003C6D80"/>
    <w:rsid w:val="003E3F52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507BD6"/>
    <w:rsid w:val="00552521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66792"/>
    <w:rsid w:val="006A4D8C"/>
    <w:rsid w:val="00717FAA"/>
    <w:rsid w:val="007333B0"/>
    <w:rsid w:val="00734D95"/>
    <w:rsid w:val="00745A38"/>
    <w:rsid w:val="00776548"/>
    <w:rsid w:val="007C7673"/>
    <w:rsid w:val="008005CA"/>
    <w:rsid w:val="00833523"/>
    <w:rsid w:val="008707DA"/>
    <w:rsid w:val="00871FC5"/>
    <w:rsid w:val="008B4250"/>
    <w:rsid w:val="008B67AA"/>
    <w:rsid w:val="008D02AB"/>
    <w:rsid w:val="008D679A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B4C9B"/>
    <w:rsid w:val="009C02AA"/>
    <w:rsid w:val="009C1622"/>
    <w:rsid w:val="009D2FAC"/>
    <w:rsid w:val="009D3796"/>
    <w:rsid w:val="009D41DB"/>
    <w:rsid w:val="009F2B3F"/>
    <w:rsid w:val="009F38C4"/>
    <w:rsid w:val="009F7217"/>
    <w:rsid w:val="00A00005"/>
    <w:rsid w:val="00A014E3"/>
    <w:rsid w:val="00A02B75"/>
    <w:rsid w:val="00A2692A"/>
    <w:rsid w:val="00A5072F"/>
    <w:rsid w:val="00A84E75"/>
    <w:rsid w:val="00A931C8"/>
    <w:rsid w:val="00AB40D1"/>
    <w:rsid w:val="00AF14A6"/>
    <w:rsid w:val="00B10E3E"/>
    <w:rsid w:val="00B327BC"/>
    <w:rsid w:val="00B36850"/>
    <w:rsid w:val="00B575B7"/>
    <w:rsid w:val="00B659DF"/>
    <w:rsid w:val="00B70647"/>
    <w:rsid w:val="00B8435C"/>
    <w:rsid w:val="00BF5DA7"/>
    <w:rsid w:val="00C337B9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DB6118"/>
    <w:rsid w:val="00E61B0F"/>
    <w:rsid w:val="00E8757C"/>
    <w:rsid w:val="00EB3E2F"/>
    <w:rsid w:val="00ED7778"/>
    <w:rsid w:val="00EE2D4C"/>
    <w:rsid w:val="00F06E02"/>
    <w:rsid w:val="00F459E7"/>
    <w:rsid w:val="00F64EFF"/>
    <w:rsid w:val="00F711CF"/>
    <w:rsid w:val="00F9366F"/>
    <w:rsid w:val="00FA590C"/>
    <w:rsid w:val="00FD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5FE994"/>
  <w15:docId w15:val="{07F21F05-7A98-4E83-A3D1-186771D0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7AA"/>
    <w:pPr>
      <w:keepNext/>
      <w:keepLines/>
      <w:suppressAutoHyphens/>
      <w:spacing w:before="120" w:after="120" w:line="269" w:lineRule="auto"/>
    </w:pPr>
    <w:rPr>
      <w:rFonts w:ascii="Calibri" w:hAnsi="Calibri"/>
      <w:color w:val="000000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C02AA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2521"/>
    <w:rPr>
      <w:rFonts w:ascii="Symbol" w:hAnsi="Symbol" w:cs="Symbol"/>
    </w:rPr>
  </w:style>
  <w:style w:type="character" w:customStyle="1" w:styleId="WW8Num3z0">
    <w:name w:val="WW8Num3z0"/>
    <w:rsid w:val="00552521"/>
    <w:rPr>
      <w:rFonts w:ascii="Wingdings" w:hAnsi="Wingdings" w:cs="Wingdings"/>
    </w:rPr>
  </w:style>
  <w:style w:type="character" w:customStyle="1" w:styleId="WW8Num4z0">
    <w:name w:val="WW8Num4z0"/>
    <w:rsid w:val="00552521"/>
    <w:rPr>
      <w:rFonts w:ascii="Symbol" w:hAnsi="Symbol" w:cs="Symbol"/>
    </w:rPr>
  </w:style>
  <w:style w:type="character" w:customStyle="1" w:styleId="WW8Num7z0">
    <w:name w:val="WW8Num7z0"/>
    <w:rsid w:val="00552521"/>
    <w:rPr>
      <w:rFonts w:ascii="Symbol" w:hAnsi="Symbol" w:cs="Symbol"/>
    </w:rPr>
  </w:style>
  <w:style w:type="character" w:customStyle="1" w:styleId="WW8Num8z0">
    <w:name w:val="WW8Num8z0"/>
    <w:rsid w:val="00552521"/>
    <w:rPr>
      <w:rFonts w:ascii="Symbol" w:hAnsi="Symbol" w:cs="Symbol"/>
    </w:rPr>
  </w:style>
  <w:style w:type="character" w:customStyle="1" w:styleId="WW8Num8z2">
    <w:name w:val="WW8Num8z2"/>
    <w:rsid w:val="00552521"/>
    <w:rPr>
      <w:rFonts w:ascii="Wingdings" w:hAnsi="Wingdings" w:cs="Wingdings"/>
    </w:rPr>
  </w:style>
  <w:style w:type="character" w:customStyle="1" w:styleId="WW8Num8z4">
    <w:name w:val="WW8Num8z4"/>
    <w:rsid w:val="00552521"/>
    <w:rPr>
      <w:rFonts w:ascii="Courier New" w:hAnsi="Courier New" w:cs="Courier New"/>
    </w:rPr>
  </w:style>
  <w:style w:type="character" w:customStyle="1" w:styleId="WW8Num10z0">
    <w:name w:val="WW8Num10z0"/>
    <w:rsid w:val="00552521"/>
    <w:rPr>
      <w:rFonts w:ascii="Symbol" w:hAnsi="Symbol" w:cs="Symbol"/>
    </w:rPr>
  </w:style>
  <w:style w:type="character" w:customStyle="1" w:styleId="WW8Num12z0">
    <w:name w:val="WW8Num12z0"/>
    <w:rsid w:val="00552521"/>
    <w:rPr>
      <w:rFonts w:ascii="Symbol" w:hAnsi="Symbol" w:cs="Symbol"/>
    </w:rPr>
  </w:style>
  <w:style w:type="character" w:customStyle="1" w:styleId="Absatz-Standardschriftart">
    <w:name w:val="Absatz-Standardschriftart"/>
    <w:rsid w:val="00552521"/>
  </w:style>
  <w:style w:type="character" w:customStyle="1" w:styleId="WW-Absatz-Standardschriftart">
    <w:name w:val="WW-Absatz-Standardschriftart"/>
    <w:rsid w:val="00552521"/>
  </w:style>
  <w:style w:type="character" w:customStyle="1" w:styleId="WW8Num1z1">
    <w:name w:val="WW8Num1z1"/>
    <w:rsid w:val="00552521"/>
    <w:rPr>
      <w:rFonts w:ascii="Courier New" w:hAnsi="Courier New" w:cs="Courier New"/>
    </w:rPr>
  </w:style>
  <w:style w:type="character" w:customStyle="1" w:styleId="WW8Num1z2">
    <w:name w:val="WW8Num1z2"/>
    <w:rsid w:val="00552521"/>
    <w:rPr>
      <w:rFonts w:ascii="Wingdings" w:hAnsi="Wingdings" w:cs="Wingdings"/>
    </w:rPr>
  </w:style>
  <w:style w:type="character" w:customStyle="1" w:styleId="WW8Num3z1">
    <w:name w:val="WW8Num3z1"/>
    <w:rsid w:val="00552521"/>
    <w:rPr>
      <w:rFonts w:ascii="Courier New" w:hAnsi="Courier New" w:cs="Courier New"/>
    </w:rPr>
  </w:style>
  <w:style w:type="character" w:customStyle="1" w:styleId="WW8Num3z3">
    <w:name w:val="WW8Num3z3"/>
    <w:rsid w:val="00552521"/>
    <w:rPr>
      <w:rFonts w:ascii="Symbol" w:hAnsi="Symbol" w:cs="Symbol"/>
    </w:rPr>
  </w:style>
  <w:style w:type="character" w:customStyle="1" w:styleId="WW8Num4z1">
    <w:name w:val="WW8Num4z1"/>
    <w:rsid w:val="00552521"/>
    <w:rPr>
      <w:rFonts w:ascii="Courier New" w:hAnsi="Courier New" w:cs="Courier New"/>
    </w:rPr>
  </w:style>
  <w:style w:type="character" w:customStyle="1" w:styleId="WW8Num4z2">
    <w:name w:val="WW8Num4z2"/>
    <w:rsid w:val="00552521"/>
    <w:rPr>
      <w:rFonts w:ascii="Wingdings" w:hAnsi="Wingdings" w:cs="Wingdings"/>
    </w:rPr>
  </w:style>
  <w:style w:type="character" w:customStyle="1" w:styleId="WW8Num7z1">
    <w:name w:val="WW8Num7z1"/>
    <w:rsid w:val="00552521"/>
    <w:rPr>
      <w:rFonts w:ascii="Courier New" w:hAnsi="Courier New" w:cs="Courier New"/>
    </w:rPr>
  </w:style>
  <w:style w:type="character" w:customStyle="1" w:styleId="WW8Num7z2">
    <w:name w:val="WW8Num7z2"/>
    <w:rsid w:val="00552521"/>
    <w:rPr>
      <w:rFonts w:ascii="Wingdings" w:hAnsi="Wingdings" w:cs="Wingdings"/>
    </w:rPr>
  </w:style>
  <w:style w:type="character" w:customStyle="1" w:styleId="WW8Num10z2">
    <w:name w:val="WW8Num10z2"/>
    <w:rsid w:val="00552521"/>
    <w:rPr>
      <w:rFonts w:ascii="Wingdings" w:hAnsi="Wingdings" w:cs="Wingdings"/>
    </w:rPr>
  </w:style>
  <w:style w:type="character" w:customStyle="1" w:styleId="WW8Num10z4">
    <w:name w:val="WW8Num10z4"/>
    <w:rsid w:val="00552521"/>
    <w:rPr>
      <w:rFonts w:ascii="Courier New" w:hAnsi="Courier New" w:cs="Courier New"/>
    </w:rPr>
  </w:style>
  <w:style w:type="character" w:customStyle="1" w:styleId="WW8Num13z0">
    <w:name w:val="WW8Num13z0"/>
    <w:rsid w:val="00552521"/>
    <w:rPr>
      <w:b w:val="0"/>
    </w:rPr>
  </w:style>
  <w:style w:type="character" w:customStyle="1" w:styleId="WW8Num14z0">
    <w:name w:val="WW8Num14z0"/>
    <w:rsid w:val="00552521"/>
    <w:rPr>
      <w:rFonts w:ascii="Wingdings" w:hAnsi="Wingdings" w:cs="Wingdings"/>
    </w:rPr>
  </w:style>
  <w:style w:type="character" w:customStyle="1" w:styleId="WW8Num14z1">
    <w:name w:val="WW8Num14z1"/>
    <w:rsid w:val="00552521"/>
    <w:rPr>
      <w:rFonts w:ascii="Courier New" w:hAnsi="Courier New" w:cs="Courier New"/>
    </w:rPr>
  </w:style>
  <w:style w:type="character" w:customStyle="1" w:styleId="WW8Num14z3">
    <w:name w:val="WW8Num14z3"/>
    <w:rsid w:val="00552521"/>
    <w:rPr>
      <w:rFonts w:ascii="Symbol" w:hAnsi="Symbol" w:cs="Symbol"/>
    </w:rPr>
  </w:style>
  <w:style w:type="character" w:customStyle="1" w:styleId="WW8Num16z0">
    <w:name w:val="WW8Num16z0"/>
    <w:rsid w:val="00552521"/>
    <w:rPr>
      <w:rFonts w:ascii="Symbol" w:hAnsi="Symbol" w:cs="Symbol"/>
    </w:rPr>
  </w:style>
  <w:style w:type="character" w:customStyle="1" w:styleId="WW8Num16z1">
    <w:name w:val="WW8Num16z1"/>
    <w:rsid w:val="00552521"/>
    <w:rPr>
      <w:rFonts w:ascii="Courier New" w:hAnsi="Courier New" w:cs="Courier New"/>
    </w:rPr>
  </w:style>
  <w:style w:type="character" w:customStyle="1" w:styleId="WW8Num16z2">
    <w:name w:val="WW8Num16z2"/>
    <w:rsid w:val="00552521"/>
    <w:rPr>
      <w:rFonts w:ascii="Wingdings" w:hAnsi="Wingdings" w:cs="Wingdings"/>
    </w:rPr>
  </w:style>
  <w:style w:type="character" w:customStyle="1" w:styleId="Domylnaczcionkaakapitu1">
    <w:name w:val="Domyślna czcionka akapitu1"/>
    <w:rsid w:val="00552521"/>
  </w:style>
  <w:style w:type="character" w:styleId="Hipercze">
    <w:name w:val="Hyperlink"/>
    <w:rsid w:val="00552521"/>
    <w:rPr>
      <w:color w:val="0000FF"/>
      <w:u w:val="single"/>
    </w:rPr>
  </w:style>
  <w:style w:type="character" w:styleId="Pogrubienie">
    <w:name w:val="Strong"/>
    <w:uiPriority w:val="22"/>
    <w:qFormat/>
    <w:rsid w:val="00552521"/>
    <w:rPr>
      <w:b/>
      <w:bCs/>
    </w:rPr>
  </w:style>
  <w:style w:type="character" w:customStyle="1" w:styleId="apple-converted-space">
    <w:name w:val="apple-converted-space"/>
    <w:basedOn w:val="Domylnaczcionkaakapitu1"/>
    <w:rsid w:val="00552521"/>
  </w:style>
  <w:style w:type="character" w:styleId="Uwydatnienie">
    <w:name w:val="Emphasis"/>
    <w:uiPriority w:val="20"/>
    <w:qFormat/>
    <w:rsid w:val="00552521"/>
    <w:rPr>
      <w:i/>
      <w:iCs/>
    </w:rPr>
  </w:style>
  <w:style w:type="paragraph" w:customStyle="1" w:styleId="Nagwek10">
    <w:name w:val="Nagłówek1"/>
    <w:basedOn w:val="Normalny"/>
    <w:next w:val="Tekstpodstawowy"/>
    <w:rsid w:val="00552521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552521"/>
  </w:style>
  <w:style w:type="paragraph" w:styleId="Lista">
    <w:name w:val="List"/>
    <w:basedOn w:val="Tekstpodstawowy"/>
    <w:rsid w:val="00552521"/>
    <w:rPr>
      <w:rFonts w:cs="Mangal"/>
    </w:rPr>
  </w:style>
  <w:style w:type="paragraph" w:styleId="Legenda">
    <w:name w:val="caption"/>
    <w:basedOn w:val="Normalny"/>
    <w:qFormat/>
    <w:rsid w:val="00552521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rsid w:val="00552521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52521"/>
    <w:pPr>
      <w:ind w:left="720"/>
      <w:contextualSpacing/>
    </w:pPr>
  </w:style>
  <w:style w:type="paragraph" w:styleId="NormalnyWeb">
    <w:name w:val="Normal (Web)"/>
    <w:basedOn w:val="Normalny"/>
    <w:uiPriority w:val="99"/>
    <w:rsid w:val="00552521"/>
    <w:pPr>
      <w:spacing w:before="280" w:after="280"/>
    </w:pPr>
  </w:style>
  <w:style w:type="paragraph" w:customStyle="1" w:styleId="Zawartotabeli">
    <w:name w:val="Zawartość tabeli"/>
    <w:basedOn w:val="Normalny"/>
    <w:rsid w:val="00552521"/>
    <w:pPr>
      <w:suppressLineNumbers/>
    </w:pPr>
  </w:style>
  <w:style w:type="paragraph" w:customStyle="1" w:styleId="Nagwektabeli">
    <w:name w:val="Nagłówek tabeli"/>
    <w:basedOn w:val="Zawartotabeli"/>
    <w:rsid w:val="0055252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52521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02AA"/>
    <w:rPr>
      <w:rFonts w:ascii="Calibri" w:eastAsiaTheme="majorEastAsia" w:hAnsi="Calibri" w:cstheme="majorBidi"/>
      <w:b/>
      <w:color w:val="000000"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8B67AA"/>
    <w:pPr>
      <w:numPr>
        <w:numId w:val="4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8B67AA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color w:val="000000"/>
      <w:sz w:val="26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4C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B4C9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lej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5552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Agnieszka</cp:lastModifiedBy>
  <cp:revision>8</cp:revision>
  <cp:lastPrinted>2021-01-19T11:25:00Z</cp:lastPrinted>
  <dcterms:created xsi:type="dcterms:W3CDTF">2021-03-08T08:06:00Z</dcterms:created>
  <dcterms:modified xsi:type="dcterms:W3CDTF">2025-05-15T11:27:00Z</dcterms:modified>
</cp:coreProperties>
</file>